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555E2B00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06679F">
        <w:rPr>
          <w:noProof/>
          <w:sz w:val="20"/>
          <w:szCs w:val="20"/>
        </w:rPr>
        <w:drawing>
          <wp:inline distT="0" distB="0" distL="0" distR="0" wp14:anchorId="18A475D8" wp14:editId="7849A6F2">
            <wp:extent cx="81915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CDC" w14:textId="5B14BA5A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269E4755" w14:textId="046678E0" w:rsidR="00EE575C" w:rsidRPr="00452893" w:rsidRDefault="00EE1503" w:rsidP="00EE57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="00EE575C">
        <w:rPr>
          <w:rFonts w:ascii="Cambria" w:hAnsi="Cambria" w:cs="Calibri"/>
          <w:b/>
          <w:sz w:val="22"/>
          <w:szCs w:val="22"/>
        </w:rPr>
        <w:t>Z</w:t>
      </w:r>
      <w:r w:rsidR="00EE575C" w:rsidRPr="009260FA">
        <w:rPr>
          <w:rFonts w:ascii="Palatino Linotype" w:hAnsi="Palatino Linotype"/>
          <w:b/>
        </w:rPr>
        <w:t xml:space="preserve">akup materiałów i narzędzi niezbędnych </w:t>
      </w:r>
      <w:r w:rsidR="00EE575C" w:rsidRPr="009260FA">
        <w:rPr>
          <w:rFonts w:ascii="Palatino Linotype" w:hAnsi="Palatino Linotype"/>
          <w:b/>
        </w:rPr>
        <w:br/>
        <w:t>do zajęć dydaktycznych na kierunku dietetyka</w:t>
      </w:r>
      <w:r w:rsidR="00EE575C">
        <w:rPr>
          <w:rFonts w:ascii="Palatino Linotype" w:hAnsi="Palatino Linotype"/>
          <w:b/>
        </w:rPr>
        <w:t>”</w:t>
      </w:r>
    </w:p>
    <w:p w14:paraId="27A1D345" w14:textId="38091ECF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3E7716F3" w14:textId="584F9AE6" w:rsidR="00DE0763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, e-mail: </w:t>
      </w:r>
    </w:p>
    <w:p w14:paraId="358C51C6" w14:textId="214F6E18" w:rsidR="00EE575C" w:rsidRPr="00046E6C" w:rsidRDefault="00DE0763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 xml:space="preserve">              </w:t>
      </w:r>
      <w:r w:rsidRPr="00046E6C">
        <w:rPr>
          <w:rFonts w:ascii="Cambria" w:hAnsi="Cambria" w:cs="Calibri"/>
          <w:b/>
          <w:sz w:val="20"/>
          <w:szCs w:val="20"/>
        </w:rPr>
        <w:t xml:space="preserve">  </w:t>
      </w:r>
      <w:r w:rsidRPr="00046E6C">
        <w:rPr>
          <w:rFonts w:ascii="Cambria" w:hAnsi="Cambria" w:cs="Calibri"/>
          <w:sz w:val="20"/>
          <w:szCs w:val="20"/>
        </w:rPr>
        <w:t xml:space="preserve"> </w:t>
      </w:r>
      <w:hyperlink r:id="rId9" w:history="1">
        <w:r w:rsidR="0006679F" w:rsidRPr="00046E6C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3ED175AE" w14:textId="77777777" w:rsidR="00A913E4" w:rsidRPr="00A913E4" w:rsidRDefault="00B04B18" w:rsidP="00A913E4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A913E4" w:rsidRPr="00A913E4">
        <w:rPr>
          <w:rFonts w:ascii="Cambria" w:hAnsi="Cambria" w:cs="Calibri"/>
          <w:sz w:val="20"/>
          <w:szCs w:val="20"/>
        </w:rPr>
        <w:t xml:space="preserve">Zakup materiałów i narzędzi niezbędnych </w:t>
      </w:r>
    </w:p>
    <w:p w14:paraId="0C244CEC" w14:textId="4C6E71AA" w:rsidR="00B04B18" w:rsidRDefault="00A913E4" w:rsidP="00A913E4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A913E4">
        <w:rPr>
          <w:rFonts w:ascii="Cambria" w:hAnsi="Cambria" w:cs="Calibri"/>
          <w:sz w:val="20"/>
          <w:szCs w:val="20"/>
        </w:rPr>
        <w:t>do zajęć dydaktycznych na kierunku dietetyka</w:t>
      </w:r>
      <w:r>
        <w:rPr>
          <w:rFonts w:ascii="Cambria" w:hAnsi="Cambria" w:cs="Calibri"/>
          <w:sz w:val="20"/>
          <w:szCs w:val="20"/>
        </w:rPr>
        <w:t>”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7CBD21C1" w:rsidR="00DE0763" w:rsidRPr="00A913E4" w:rsidRDefault="00B04B18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A913E4">
        <w:rPr>
          <w:rFonts w:ascii="Cambria" w:hAnsi="Cambria" w:cs="Calibri"/>
          <w:sz w:val="20"/>
          <w:szCs w:val="20"/>
        </w:rPr>
        <w:t xml:space="preserve">Ofertę należy przesłać na adres e-mail: </w:t>
      </w:r>
      <w:hyperlink r:id="rId10" w:history="1">
        <w:r w:rsidR="00DE0763" w:rsidRPr="00A913E4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0C244CF0" w14:textId="6020A63C" w:rsidR="00B04B18" w:rsidRPr="00A913E4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  <w:u w:val="single"/>
        </w:rPr>
      </w:pPr>
      <w:r w:rsidRPr="00A913E4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A913E4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A913E4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A913E4">
        <w:rPr>
          <w:rFonts w:ascii="Cambria" w:hAnsi="Cambria" w:cs="Calibri"/>
          <w:b/>
          <w:sz w:val="20"/>
          <w:szCs w:val="20"/>
          <w:u w:val="single"/>
        </w:rPr>
        <w:t xml:space="preserve">terminie do </w:t>
      </w:r>
      <w:r w:rsidR="00A913E4" w:rsidRPr="00A913E4">
        <w:rPr>
          <w:rFonts w:ascii="Cambria" w:hAnsi="Cambria" w:cs="Calibri"/>
          <w:b/>
          <w:sz w:val="20"/>
          <w:szCs w:val="20"/>
          <w:u w:val="single"/>
        </w:rPr>
        <w:t>6.09</w:t>
      </w:r>
      <w:r w:rsidR="00DE0763" w:rsidRPr="00A913E4">
        <w:rPr>
          <w:rFonts w:ascii="Cambria" w:hAnsi="Cambria" w:cs="Calibri"/>
          <w:b/>
          <w:sz w:val="20"/>
          <w:szCs w:val="20"/>
          <w:u w:val="single"/>
        </w:rPr>
        <w:t xml:space="preserve">.2021 </w:t>
      </w:r>
      <w:r w:rsidR="00C56838" w:rsidRPr="00A913E4">
        <w:rPr>
          <w:rFonts w:ascii="Cambria" w:hAnsi="Cambria" w:cs="Calibri"/>
          <w:b/>
          <w:sz w:val="20"/>
          <w:szCs w:val="20"/>
          <w:u w:val="single"/>
        </w:rPr>
        <w:t xml:space="preserve">do godz. </w:t>
      </w:r>
      <w:r w:rsidR="00B04B18" w:rsidRPr="00A913E4">
        <w:rPr>
          <w:rFonts w:ascii="Cambria" w:hAnsi="Cambria" w:cs="Calibri"/>
          <w:b/>
          <w:sz w:val="20"/>
          <w:szCs w:val="20"/>
          <w:u w:val="single"/>
        </w:rPr>
        <w:t>1</w:t>
      </w:r>
      <w:r w:rsidRPr="00A913E4">
        <w:rPr>
          <w:rFonts w:ascii="Cambria" w:hAnsi="Cambria" w:cs="Calibri"/>
          <w:b/>
          <w:sz w:val="20"/>
          <w:szCs w:val="20"/>
          <w:u w:val="single"/>
        </w:rPr>
        <w:t>0</w:t>
      </w:r>
      <w:r w:rsidR="00B04B18" w:rsidRPr="00A913E4">
        <w:rPr>
          <w:rFonts w:ascii="Cambria" w:hAnsi="Cambria" w:cs="Calibri"/>
          <w:b/>
          <w:sz w:val="20"/>
          <w:szCs w:val="20"/>
          <w:u w:val="single"/>
        </w:rPr>
        <w:t>.00.</w:t>
      </w:r>
    </w:p>
    <w:p w14:paraId="0C244CF1" w14:textId="11E2256E" w:rsidR="00B04B18" w:rsidRPr="00A913E4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A913E4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A913E4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A913E4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A913E4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A913E4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A913E4">
        <w:rPr>
          <w:rFonts w:ascii="Cambria" w:hAnsi="Cambria" w:cs="Calibri"/>
          <w:sz w:val="20"/>
          <w:szCs w:val="20"/>
        </w:rPr>
        <w:lastRenderedPageBreak/>
        <w:t xml:space="preserve">      Kryterium wyboru oferty jest cena (ofertą najkorzystniejszą</w:t>
      </w:r>
      <w:r w:rsidR="00DE0763" w:rsidRPr="00A913E4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 w:rsidRPr="00A913E4">
        <w:rPr>
          <w:rFonts w:ascii="Cambria" w:hAnsi="Cambria" w:cs="Calibri"/>
          <w:sz w:val="20"/>
          <w:szCs w:val="20"/>
        </w:rPr>
        <w:t xml:space="preserve"> spełniającą</w:t>
      </w:r>
      <w:r w:rsidRPr="00A913E4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738D4197" w:rsidR="00B04B18" w:rsidRPr="00A913E4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A913E4">
        <w:rPr>
          <w:rFonts w:ascii="Cambria" w:hAnsi="Cambria" w:cs="Calibri"/>
          <w:sz w:val="20"/>
          <w:szCs w:val="20"/>
        </w:rPr>
        <w:t xml:space="preserve">      Zamawiającego).</w:t>
      </w:r>
    </w:p>
    <w:p w14:paraId="0D1A427B" w14:textId="0B63869E" w:rsidR="00DE0763" w:rsidRPr="00A913E4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A913E4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09E25BF6" w:rsidR="00DE0763" w:rsidRPr="00A913E4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A913E4">
        <w:rPr>
          <w:rFonts w:ascii="Cambria" w:hAnsi="Cambria"/>
          <w:sz w:val="20"/>
          <w:szCs w:val="20"/>
        </w:rPr>
        <w:t xml:space="preserve">okres gwarancji: </w:t>
      </w:r>
      <w:r w:rsidR="00A913E4" w:rsidRPr="00A913E4">
        <w:rPr>
          <w:rFonts w:ascii="Cambria" w:hAnsi="Cambria"/>
          <w:sz w:val="20"/>
          <w:szCs w:val="20"/>
        </w:rPr>
        <w:t>minimum 24 miesiące</w:t>
      </w:r>
    </w:p>
    <w:p w14:paraId="77C19696" w14:textId="10F1E032" w:rsidR="00DE0763" w:rsidRPr="00A913E4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A913E4">
        <w:rPr>
          <w:rFonts w:ascii="Cambria" w:hAnsi="Cambria"/>
          <w:sz w:val="20"/>
          <w:szCs w:val="20"/>
        </w:rPr>
        <w:t>warunki płatności: 21</w:t>
      </w:r>
      <w:r w:rsidR="0029403D" w:rsidRPr="00A913E4">
        <w:rPr>
          <w:rFonts w:ascii="Cambria" w:hAnsi="Cambria"/>
          <w:sz w:val="20"/>
          <w:szCs w:val="20"/>
        </w:rPr>
        <w:t xml:space="preserve"> </w:t>
      </w:r>
      <w:r w:rsidR="00DE0763" w:rsidRPr="00A913E4">
        <w:rPr>
          <w:rFonts w:ascii="Cambria" w:hAnsi="Cambria"/>
          <w:sz w:val="20"/>
          <w:szCs w:val="20"/>
        </w:rPr>
        <w:t>dni</w:t>
      </w:r>
      <w:r w:rsidR="00A913E4" w:rsidRPr="00A913E4">
        <w:rPr>
          <w:rFonts w:ascii="Cambria" w:hAnsi="Cambria"/>
          <w:sz w:val="20"/>
          <w:szCs w:val="20"/>
        </w:rPr>
        <w:t xml:space="preserve"> faktura przelew</w:t>
      </w:r>
    </w:p>
    <w:p w14:paraId="023183FB" w14:textId="5FA27172" w:rsidR="00DE0763" w:rsidRPr="00A913E4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A913E4">
        <w:rPr>
          <w:rFonts w:ascii="Cambria" w:hAnsi="Cambria"/>
          <w:sz w:val="20"/>
          <w:szCs w:val="20"/>
        </w:rPr>
        <w:t xml:space="preserve">termin wykonania zamówienia: </w:t>
      </w:r>
      <w:r w:rsidR="00A913E4" w:rsidRPr="00A913E4">
        <w:rPr>
          <w:rFonts w:ascii="Cambria" w:hAnsi="Cambria"/>
          <w:sz w:val="20"/>
          <w:szCs w:val="20"/>
        </w:rPr>
        <w:t>maksimum 14</w:t>
      </w:r>
      <w:r w:rsidRPr="00A913E4">
        <w:rPr>
          <w:rFonts w:ascii="Cambria" w:hAnsi="Cambria"/>
          <w:sz w:val="20"/>
          <w:szCs w:val="20"/>
        </w:rPr>
        <w:t xml:space="preserve"> dni kalendarzowych </w:t>
      </w:r>
    </w:p>
    <w:p w14:paraId="457CF8D1" w14:textId="1590B4E8" w:rsidR="00DE0763" w:rsidRP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637C5119" w:rsidR="00217252" w:rsidRP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c)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</w:p>
    <w:p w14:paraId="4EE93015" w14:textId="09FF6340" w:rsid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d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09E9C57D" w:rsid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A913E4">
        <w:rPr>
          <w:rFonts w:ascii="Cambria" w:hAnsi="Cambria"/>
        </w:rPr>
        <w:t>Dyrektor Biura Infrastruktury</w:t>
      </w:r>
    </w:p>
    <w:p w14:paraId="684A080D" w14:textId="2ADDE020" w:rsidR="00A913E4" w:rsidRPr="00BC508D" w:rsidRDefault="00A913E4" w:rsidP="00BC508D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  <w:bookmarkStart w:id="0" w:name="_GoBack"/>
      <w:bookmarkEnd w:id="0"/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D86BD" w14:textId="77777777" w:rsidR="00463FEB" w:rsidRDefault="00463FEB" w:rsidP="00271F54">
      <w:r>
        <w:separator/>
      </w:r>
    </w:p>
  </w:endnote>
  <w:endnote w:type="continuationSeparator" w:id="0">
    <w:p w14:paraId="5985AA69" w14:textId="77777777" w:rsidR="00463FEB" w:rsidRDefault="00463FEB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5487BACF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3E4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56CCD" w14:textId="77777777" w:rsidR="00463FEB" w:rsidRDefault="00463FEB" w:rsidP="00271F54">
      <w:r>
        <w:separator/>
      </w:r>
    </w:p>
  </w:footnote>
  <w:footnote w:type="continuationSeparator" w:id="0">
    <w:p w14:paraId="1603A3C2" w14:textId="77777777" w:rsidR="00463FEB" w:rsidRDefault="00463FEB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63FEB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03BDB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913E4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3F7D-DB10-4671-9052-F3D6A97E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7</cp:revision>
  <cp:lastPrinted>2019-11-14T14:50:00Z</cp:lastPrinted>
  <dcterms:created xsi:type="dcterms:W3CDTF">2021-08-17T11:36:00Z</dcterms:created>
  <dcterms:modified xsi:type="dcterms:W3CDTF">2021-09-01T07:59:00Z</dcterms:modified>
</cp:coreProperties>
</file>