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C74DF" w14:textId="2AB6254D" w:rsidR="0006679F" w:rsidRPr="0006679F" w:rsidRDefault="000F6E7D" w:rsidP="00452893">
      <w:pPr>
        <w:tabs>
          <w:tab w:val="left" w:pos="1281"/>
        </w:tabs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14DCA02E" wp14:editId="7B015195">
            <wp:simplePos x="0" y="0"/>
            <wp:positionH relativeFrom="margin">
              <wp:align>left</wp:align>
            </wp:positionH>
            <wp:positionV relativeFrom="paragraph">
              <wp:posOffset>148</wp:posOffset>
            </wp:positionV>
            <wp:extent cx="2294255" cy="641350"/>
            <wp:effectExtent l="0" t="0" r="0" b="635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25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88038" w14:textId="0D0B4F72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0C7CCC4C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D62" w14:textId="6978A916" w:rsidR="00B04B18" w:rsidRDefault="00B04B18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 w:rsidRPr="00A82B69">
        <w:rPr>
          <w:rFonts w:ascii="Cambria" w:hAnsi="Cambria" w:cs="Calibri"/>
          <w:b/>
          <w:sz w:val="20"/>
          <w:szCs w:val="20"/>
        </w:rPr>
        <w:t>Załącznik nr  2</w:t>
      </w:r>
    </w:p>
    <w:p w14:paraId="6B126BB3" w14:textId="3EEB9979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7A542D4" w14:textId="615B72CB" w:rsidR="00B45449" w:rsidRDefault="00B45449" w:rsidP="00B45449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…………….., dnia………… 2021 r.</w:t>
      </w:r>
    </w:p>
    <w:p w14:paraId="488D226B" w14:textId="04A77F5C" w:rsidR="00452893" w:rsidRPr="00B45449" w:rsidRDefault="00452893" w:rsidP="00B45449">
      <w:pPr>
        <w:spacing w:line="360" w:lineRule="auto"/>
        <w:jc w:val="right"/>
        <w:rPr>
          <w:rFonts w:ascii="Cambria" w:hAnsi="Cambria"/>
        </w:rPr>
      </w:pPr>
      <w:bookmarkStart w:id="0" w:name="_GoBack"/>
      <w:bookmarkEnd w:id="0"/>
    </w:p>
    <w:p w14:paraId="5A019C13" w14:textId="77777777" w:rsidR="00B45449" w:rsidRPr="00B45449" w:rsidRDefault="00B45449" w:rsidP="00B45449">
      <w:pPr>
        <w:spacing w:line="360" w:lineRule="auto"/>
        <w:ind w:left="4248" w:firstLine="708"/>
        <w:rPr>
          <w:rFonts w:ascii="Cambria" w:hAnsi="Cambria"/>
          <w:b/>
        </w:rPr>
      </w:pPr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Pr="00E11140">
        <w:rPr>
          <w:rFonts w:ascii="Cambria" w:hAnsi="Cambria"/>
          <w:b/>
        </w:rPr>
        <w:t xml:space="preserve"> Opole</w:t>
      </w:r>
    </w:p>
    <w:p w14:paraId="1364EE77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221D05FA" w14:textId="77777777" w:rsidR="00452893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Biuro Infrastruktury</w:t>
      </w:r>
    </w:p>
    <w:p w14:paraId="6E06635B" w14:textId="66D1F642" w:rsidR="00B45449" w:rsidRPr="00B45449" w:rsidRDefault="00B45449" w:rsidP="00452893">
      <w:pPr>
        <w:spacing w:line="360" w:lineRule="auto"/>
        <w:jc w:val="both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</w:p>
    <w:p w14:paraId="2F7BE161" w14:textId="77777777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</w:p>
    <w:p w14:paraId="061E88BB" w14:textId="72E3FD5E" w:rsidR="00B45449" w:rsidRPr="00C71C7F" w:rsidRDefault="00B45449" w:rsidP="00B45449">
      <w:pPr>
        <w:spacing w:line="360" w:lineRule="auto"/>
        <w:rPr>
          <w:rFonts w:ascii="Cambria" w:hAnsi="Cambria"/>
          <w:sz w:val="20"/>
          <w:szCs w:val="20"/>
        </w:rPr>
      </w:pPr>
      <w:r w:rsidRPr="00C71C7F">
        <w:rPr>
          <w:rFonts w:ascii="Cambria" w:hAnsi="Cambria"/>
          <w:sz w:val="20"/>
          <w:szCs w:val="20"/>
        </w:rPr>
        <w:t>…………………………</w:t>
      </w:r>
    </w:p>
    <w:p w14:paraId="5C702C59" w14:textId="7D55BD39" w:rsidR="00B45449" w:rsidRPr="00C71C7F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  <w:sz w:val="20"/>
          <w:szCs w:val="20"/>
        </w:rPr>
      </w:pPr>
      <w:r w:rsidRPr="00C71C7F">
        <w:rPr>
          <w:rFonts w:ascii="Cambria" w:hAnsi="Cambria"/>
          <w:i/>
          <w:iCs/>
          <w:color w:val="000000"/>
          <w:sz w:val="20"/>
          <w:szCs w:val="20"/>
        </w:rPr>
        <w:t>pieczątka O</w:t>
      </w:r>
      <w:r w:rsidR="00B45449" w:rsidRPr="00C71C7F">
        <w:rPr>
          <w:rFonts w:ascii="Cambria" w:hAnsi="Cambria"/>
          <w:i/>
          <w:iCs/>
          <w:color w:val="000000"/>
          <w:sz w:val="20"/>
          <w:szCs w:val="20"/>
        </w:rPr>
        <w:t>ferenta</w:t>
      </w:r>
    </w:p>
    <w:p w14:paraId="6F6B8002" w14:textId="77777777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63" w14:textId="161AD5EA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77777777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D369126" w14:textId="70E9774D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........................... e-mail 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7609B621" w14:textId="47C4EB68" w:rsidR="00452893" w:rsidRPr="00452893" w:rsidRDefault="00FF32ED" w:rsidP="00C71C7F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FF32ED">
        <w:rPr>
          <w:rFonts w:ascii="Cambria" w:hAnsi="Cambria" w:cs="Calibri"/>
          <w:b/>
          <w:sz w:val="22"/>
          <w:szCs w:val="22"/>
        </w:rPr>
        <w:t>„</w:t>
      </w:r>
      <w:r w:rsidR="00C71C7F">
        <w:rPr>
          <w:rFonts w:ascii="Cambria" w:hAnsi="Cambria" w:cs="Calibri"/>
          <w:b/>
          <w:sz w:val="22"/>
          <w:szCs w:val="22"/>
        </w:rPr>
        <w:t>Z</w:t>
      </w:r>
      <w:r w:rsidR="00C71C7F" w:rsidRPr="009260FA">
        <w:rPr>
          <w:rFonts w:ascii="Palatino Linotype" w:hAnsi="Palatino Linotype"/>
          <w:b/>
        </w:rPr>
        <w:t>akup</w:t>
      </w:r>
      <w:r w:rsidR="00C71C7F">
        <w:rPr>
          <w:rFonts w:ascii="Palatino Linotype" w:hAnsi="Palatino Linotype"/>
          <w:b/>
        </w:rPr>
        <w:t>u</w:t>
      </w:r>
      <w:r w:rsidR="00C71C7F" w:rsidRPr="009260FA">
        <w:rPr>
          <w:rFonts w:ascii="Palatino Linotype" w:hAnsi="Palatino Linotype"/>
          <w:b/>
        </w:rPr>
        <w:t xml:space="preserve"> materiałów i narzędzi niezbędnych </w:t>
      </w:r>
      <w:r w:rsidR="00C71C7F" w:rsidRPr="009260FA">
        <w:rPr>
          <w:rFonts w:ascii="Palatino Linotype" w:hAnsi="Palatino Linotype"/>
          <w:b/>
        </w:rPr>
        <w:br/>
        <w:t>do zajęć dydaktycznych na kierunku dietetyka</w:t>
      </w:r>
      <w:r w:rsidR="00C71C7F">
        <w:rPr>
          <w:rFonts w:ascii="Palatino Linotype" w:hAnsi="Palatino Linotype"/>
          <w:b/>
        </w:rPr>
        <w:t>”</w:t>
      </w:r>
    </w:p>
    <w:p w14:paraId="0F91FB32" w14:textId="77777777" w:rsidR="00452893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sz w:val="20"/>
          <w:szCs w:val="20"/>
        </w:rPr>
      </w:pPr>
    </w:p>
    <w:p w14:paraId="0C244D6D" w14:textId="118D48C8" w:rsidR="00C71D5C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742DC837" w14:textId="77777777" w:rsidR="00C71C7F" w:rsidRDefault="00C71C7F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Style w:val="Tabela-Siatka"/>
        <w:tblW w:w="11057" w:type="dxa"/>
        <w:tblInd w:w="-289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16"/>
        <w:gridCol w:w="3821"/>
        <w:gridCol w:w="1559"/>
        <w:gridCol w:w="1559"/>
        <w:gridCol w:w="1678"/>
        <w:gridCol w:w="1724"/>
      </w:tblGrid>
      <w:tr w:rsidR="00C71C7F" w:rsidRPr="0050084B" w14:paraId="58F12715" w14:textId="6260CAB8" w:rsidTr="00C71C7F">
        <w:trPr>
          <w:trHeight w:val="567"/>
        </w:trPr>
        <w:tc>
          <w:tcPr>
            <w:tcW w:w="716" w:type="dxa"/>
            <w:shd w:val="clear" w:color="auto" w:fill="E7E6E6" w:themeFill="background2"/>
            <w:vAlign w:val="center"/>
          </w:tcPr>
          <w:p w14:paraId="72908785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Ilość sztuk</w:t>
            </w:r>
          </w:p>
        </w:tc>
        <w:tc>
          <w:tcPr>
            <w:tcW w:w="3821" w:type="dxa"/>
            <w:shd w:val="clear" w:color="auto" w:fill="E7E6E6" w:themeFill="background2"/>
            <w:vAlign w:val="center"/>
          </w:tcPr>
          <w:p w14:paraId="2DABED28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Rodzaj zakupu</w:t>
            </w:r>
          </w:p>
        </w:tc>
        <w:tc>
          <w:tcPr>
            <w:tcW w:w="1559" w:type="dxa"/>
            <w:shd w:val="clear" w:color="auto" w:fill="E7E6E6" w:themeFill="background2"/>
          </w:tcPr>
          <w:p w14:paraId="575641F2" w14:textId="3227FB5D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Cena jedn. netto</w:t>
            </w:r>
          </w:p>
        </w:tc>
        <w:tc>
          <w:tcPr>
            <w:tcW w:w="1559" w:type="dxa"/>
            <w:shd w:val="clear" w:color="auto" w:fill="E7E6E6" w:themeFill="background2"/>
          </w:tcPr>
          <w:p w14:paraId="7BD2C96E" w14:textId="50A8FF9B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Cena jedn. brutto</w:t>
            </w:r>
          </w:p>
        </w:tc>
        <w:tc>
          <w:tcPr>
            <w:tcW w:w="1678" w:type="dxa"/>
            <w:shd w:val="clear" w:color="auto" w:fill="E7E6E6" w:themeFill="background2"/>
          </w:tcPr>
          <w:p w14:paraId="2270B334" w14:textId="21682724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Wartość netto</w:t>
            </w:r>
          </w:p>
        </w:tc>
        <w:tc>
          <w:tcPr>
            <w:tcW w:w="1724" w:type="dxa"/>
            <w:shd w:val="clear" w:color="auto" w:fill="E7E6E6" w:themeFill="background2"/>
          </w:tcPr>
          <w:p w14:paraId="364DD115" w14:textId="3EA1A661" w:rsidR="00C71C7F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Wartość brutto</w:t>
            </w:r>
          </w:p>
        </w:tc>
      </w:tr>
      <w:tr w:rsidR="00C71C7F" w:rsidRPr="0050084B" w14:paraId="36E02290" w14:textId="625ADD1B" w:rsidTr="00C71C7F">
        <w:tc>
          <w:tcPr>
            <w:tcW w:w="716" w:type="dxa"/>
            <w:vAlign w:val="center"/>
          </w:tcPr>
          <w:p w14:paraId="36752586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472D57CD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czajnik bezprzewodowy elektryczny</w:t>
            </w:r>
          </w:p>
        </w:tc>
        <w:tc>
          <w:tcPr>
            <w:tcW w:w="1559" w:type="dxa"/>
          </w:tcPr>
          <w:p w14:paraId="0A6C1D1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D6BCD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7DB993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2E143C7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139D1C67" w14:textId="26F20382" w:rsidTr="00C71C7F">
        <w:tc>
          <w:tcPr>
            <w:tcW w:w="716" w:type="dxa"/>
            <w:vAlign w:val="center"/>
          </w:tcPr>
          <w:p w14:paraId="4F9ABC50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7E37264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waga cyfrowa</w:t>
            </w:r>
          </w:p>
        </w:tc>
        <w:tc>
          <w:tcPr>
            <w:tcW w:w="1559" w:type="dxa"/>
          </w:tcPr>
          <w:p w14:paraId="7DE178D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0C16D9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3BE955D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D7D606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ADABF20" w14:textId="3DE72E06" w:rsidTr="00C71C7F">
        <w:tc>
          <w:tcPr>
            <w:tcW w:w="716" w:type="dxa"/>
            <w:vAlign w:val="center"/>
          </w:tcPr>
          <w:p w14:paraId="0D575B1C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6B4F03C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do pieczenia z sondą</w:t>
            </w:r>
          </w:p>
        </w:tc>
        <w:tc>
          <w:tcPr>
            <w:tcW w:w="1559" w:type="dxa"/>
          </w:tcPr>
          <w:p w14:paraId="13AF091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1F785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5244AC4F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68DD6C47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4DED6BA8" w14:textId="118FC04E" w:rsidTr="00C71C7F">
        <w:tc>
          <w:tcPr>
            <w:tcW w:w="716" w:type="dxa"/>
            <w:vAlign w:val="center"/>
          </w:tcPr>
          <w:p w14:paraId="24E2FBC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32E2C4C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z sondą</w:t>
            </w:r>
          </w:p>
        </w:tc>
        <w:tc>
          <w:tcPr>
            <w:tcW w:w="1559" w:type="dxa"/>
          </w:tcPr>
          <w:p w14:paraId="320441FC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909FB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3C5724D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2D1220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D53702A" w14:textId="3C12B757" w:rsidTr="00C71C7F">
        <w:tc>
          <w:tcPr>
            <w:tcW w:w="716" w:type="dxa"/>
            <w:vAlign w:val="center"/>
          </w:tcPr>
          <w:p w14:paraId="2847EB7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821" w:type="dxa"/>
            <w:hideMark/>
          </w:tcPr>
          <w:p w14:paraId="6A2203F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do steków</w:t>
            </w:r>
          </w:p>
        </w:tc>
        <w:tc>
          <w:tcPr>
            <w:tcW w:w="1559" w:type="dxa"/>
          </w:tcPr>
          <w:p w14:paraId="69150EA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43A98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356276C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35104DD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BE062CD" w14:textId="4D85E9CC" w:rsidTr="00C71C7F">
        <w:tc>
          <w:tcPr>
            <w:tcW w:w="716" w:type="dxa"/>
            <w:vAlign w:val="center"/>
          </w:tcPr>
          <w:p w14:paraId="7502CB6E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0743227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timer kuchenny (cyfrowy)</w:t>
            </w:r>
          </w:p>
        </w:tc>
        <w:tc>
          <w:tcPr>
            <w:tcW w:w="1559" w:type="dxa"/>
          </w:tcPr>
          <w:p w14:paraId="09AF58C6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CBD87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22D5377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5670AA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4434E953" w14:textId="7D1096CF" w:rsidTr="00C71C7F">
        <w:tc>
          <w:tcPr>
            <w:tcW w:w="716" w:type="dxa"/>
            <w:vAlign w:val="center"/>
          </w:tcPr>
          <w:p w14:paraId="6A3B3A65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7D3C327E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blender o wysokiej mocy</w:t>
            </w:r>
          </w:p>
        </w:tc>
        <w:tc>
          <w:tcPr>
            <w:tcW w:w="1559" w:type="dxa"/>
          </w:tcPr>
          <w:p w14:paraId="7944EDB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C679D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2C57D7A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007683D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350EC67" w14:textId="5DAD1763" w:rsidTr="00C71C7F">
        <w:tc>
          <w:tcPr>
            <w:tcW w:w="716" w:type="dxa"/>
            <w:vAlign w:val="center"/>
          </w:tcPr>
          <w:p w14:paraId="3CE7E553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3821" w:type="dxa"/>
            <w:hideMark/>
          </w:tcPr>
          <w:p w14:paraId="275588A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blender ręczny</w:t>
            </w:r>
          </w:p>
        </w:tc>
        <w:tc>
          <w:tcPr>
            <w:tcW w:w="1559" w:type="dxa"/>
          </w:tcPr>
          <w:p w14:paraId="50E1EF2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66AAC4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649289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4671EF6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225DF1F0" w14:textId="131B9B30" w:rsidTr="00C71C7F">
        <w:tc>
          <w:tcPr>
            <w:tcW w:w="716" w:type="dxa"/>
            <w:vAlign w:val="center"/>
          </w:tcPr>
          <w:p w14:paraId="028A1778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06B30760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kuchenka mikrofalowa 1050 W, 26 l, 20 programów</w:t>
            </w:r>
          </w:p>
        </w:tc>
        <w:tc>
          <w:tcPr>
            <w:tcW w:w="1559" w:type="dxa"/>
          </w:tcPr>
          <w:p w14:paraId="45C2573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9FE1B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70286213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251D2F6B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726453CA" w14:textId="6BB0F170" w:rsidTr="00C71C7F">
        <w:tc>
          <w:tcPr>
            <w:tcW w:w="716" w:type="dxa"/>
            <w:vAlign w:val="center"/>
          </w:tcPr>
          <w:p w14:paraId="091752FA" w14:textId="77777777" w:rsidR="00C71C7F" w:rsidRPr="0050084B" w:rsidRDefault="00C71C7F" w:rsidP="00696D7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hideMark/>
          </w:tcPr>
          <w:p w14:paraId="5ED7074A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  <w:r w:rsidRPr="0050084B">
              <w:rPr>
                <w:rFonts w:ascii="Palatino Linotype" w:hAnsi="Palatino Linotype"/>
                <w:sz w:val="20"/>
                <w:szCs w:val="20"/>
              </w:rPr>
              <w:t>– termometr cyfrowy z sondą odporny na wstrząsy</w:t>
            </w:r>
          </w:p>
        </w:tc>
        <w:tc>
          <w:tcPr>
            <w:tcW w:w="1559" w:type="dxa"/>
          </w:tcPr>
          <w:p w14:paraId="304F5B5E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8B406F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5E9FDA5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</w:tcPr>
          <w:p w14:paraId="7E2B4028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71C7F" w:rsidRPr="0050084B" w14:paraId="6C16C9C4" w14:textId="77777777" w:rsidTr="00C71C7F">
        <w:tc>
          <w:tcPr>
            <w:tcW w:w="7655" w:type="dxa"/>
            <w:gridSpan w:val="4"/>
            <w:vAlign w:val="center"/>
          </w:tcPr>
          <w:p w14:paraId="01AAC3AC" w14:textId="69DA98B3" w:rsidR="00C71C7F" w:rsidRPr="00C71C7F" w:rsidRDefault="00C71C7F" w:rsidP="00C71C7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71C7F">
              <w:rPr>
                <w:rFonts w:ascii="Palatino Linotype" w:hAnsi="Palatino Linotype"/>
                <w:b/>
                <w:sz w:val="20"/>
                <w:szCs w:val="20"/>
              </w:rPr>
              <w:t>Łączna kwota netto/brutto</w:t>
            </w:r>
          </w:p>
        </w:tc>
        <w:tc>
          <w:tcPr>
            <w:tcW w:w="1678" w:type="dxa"/>
            <w:shd w:val="clear" w:color="auto" w:fill="D9D9D9" w:themeFill="background1" w:themeFillShade="D9"/>
          </w:tcPr>
          <w:p w14:paraId="0F214161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D9D9D9" w:themeFill="background1" w:themeFillShade="D9"/>
          </w:tcPr>
          <w:p w14:paraId="09D5D9F2" w14:textId="77777777" w:rsidR="00C71C7F" w:rsidRPr="0050084B" w:rsidRDefault="00C71C7F" w:rsidP="00696D7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93385A3" w14:textId="43E45CC0" w:rsidR="00452893" w:rsidRDefault="002C2547" w:rsidP="00452893">
      <w:pPr>
        <w:spacing w:before="240" w:after="240"/>
        <w:rPr>
          <w:rFonts w:ascii="Cambria" w:hAnsi="Cambria"/>
          <w:sz w:val="18"/>
          <w:szCs w:val="18"/>
        </w:rPr>
      </w:pPr>
      <w:r>
        <w:rPr>
          <w:rFonts w:ascii="Cambria" w:hAnsi="Cambria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452893">
        <w:rPr>
          <w:rFonts w:ascii="Cambria" w:hAnsi="Cambria"/>
          <w:spacing w:val="-11"/>
          <w:sz w:val="20"/>
          <w:szCs w:val="20"/>
        </w:rPr>
        <w:t xml:space="preserve">                              </w:t>
      </w:r>
    </w:p>
    <w:p w14:paraId="7144951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14:paraId="6F198F3D" w14:textId="77777777" w:rsidR="00452893" w:rsidRPr="001333BC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…………</w:t>
      </w:r>
      <w:r>
        <w:rPr>
          <w:rFonts w:ascii="Cambria" w:hAnsi="Cambria"/>
          <w:sz w:val="20"/>
          <w:szCs w:val="20"/>
        </w:rPr>
        <w:t>…………</w:t>
      </w:r>
      <w:r w:rsidRPr="001333B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  <w:r w:rsidRPr="001333BC">
        <w:rPr>
          <w:rFonts w:ascii="Cambria" w:hAnsi="Cambria"/>
          <w:sz w:val="20"/>
          <w:szCs w:val="20"/>
        </w:rPr>
        <w:t>………...</w:t>
      </w:r>
    </w:p>
    <w:p w14:paraId="4299145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5AF21B5" w14:textId="77777777" w:rsidR="00452893" w:rsidRPr="00CD6F3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2AACE224" w14:textId="77777777" w:rsidR="0045289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456C3A32" w14:textId="5423ABB5" w:rsidR="00452893" w:rsidRPr="00357987" w:rsidRDefault="00452893" w:rsidP="00452893">
      <w:pPr>
        <w:suppressAutoHyphens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Załącznikami do niniejszej propozycji cenowej są dokumenty i załączniki wymienione w pkt. </w:t>
      </w:r>
      <w:r w:rsidR="00161915">
        <w:rPr>
          <w:rFonts w:ascii="Cambria" w:hAnsi="Cambria"/>
          <w:sz w:val="20"/>
          <w:szCs w:val="20"/>
        </w:rPr>
        <w:t>10</w:t>
      </w:r>
      <w:r w:rsidRPr="00357987">
        <w:rPr>
          <w:rFonts w:ascii="Cambria" w:hAnsi="Cambria"/>
          <w:sz w:val="20"/>
          <w:szCs w:val="20"/>
        </w:rPr>
        <w:t xml:space="preserve"> zaproszenia.</w:t>
      </w:r>
    </w:p>
    <w:p w14:paraId="64017611" w14:textId="77777777" w:rsidR="00452893" w:rsidRPr="00A55D15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5AE9B2EC" w14:textId="77777777" w:rsidR="00452893" w:rsidRDefault="00452893" w:rsidP="00452893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p w14:paraId="4A093525" w14:textId="77777777" w:rsidR="00452893" w:rsidRPr="002C2547" w:rsidRDefault="00452893" w:rsidP="002C2547">
      <w:pPr>
        <w:spacing w:before="240" w:after="240"/>
        <w:ind w:left="5664"/>
        <w:jc w:val="center"/>
        <w:rPr>
          <w:rFonts w:ascii="Cambria" w:hAnsi="Cambria"/>
          <w:sz w:val="18"/>
          <w:szCs w:val="18"/>
        </w:rPr>
      </w:pPr>
    </w:p>
    <w:p w14:paraId="0C244DA3" w14:textId="77777777" w:rsidR="00C71D5C" w:rsidRPr="0006679F" w:rsidRDefault="00C71D5C" w:rsidP="0006679F">
      <w:pPr>
        <w:spacing w:before="100" w:after="119"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DA4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5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9" w14:textId="24CB13F1" w:rsidR="00B04B18" w:rsidRPr="0006679F" w:rsidRDefault="00B04B18" w:rsidP="002C2547">
      <w:pPr>
        <w:widowControl w:val="0"/>
        <w:suppressAutoHyphens/>
        <w:spacing w:line="276" w:lineRule="auto"/>
        <w:ind w:left="360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i/>
          <w:sz w:val="20"/>
          <w:szCs w:val="20"/>
          <w:lang w:eastAsia="ar-SA"/>
        </w:rPr>
        <w:t xml:space="preserve">             </w:t>
      </w:r>
    </w:p>
    <w:p w14:paraId="0C244DAA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B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C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11D3A83F" w14:textId="703DA82C" w:rsidR="002C2547" w:rsidRPr="0006679F" w:rsidRDefault="002C2547" w:rsidP="00452893">
      <w:pPr>
        <w:suppressLineNumbers/>
        <w:suppressAutoHyphens/>
        <w:spacing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40939" w14:textId="77777777" w:rsidR="00F94997" w:rsidRDefault="00F94997" w:rsidP="00271F54">
      <w:r>
        <w:separator/>
      </w:r>
    </w:p>
  </w:endnote>
  <w:endnote w:type="continuationSeparator" w:id="0">
    <w:p w14:paraId="3A232B45" w14:textId="77777777" w:rsidR="00F94997" w:rsidRDefault="00F94997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4F0605B4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E7D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E208F" w14:textId="77777777" w:rsidR="00F94997" w:rsidRDefault="00F94997" w:rsidP="00271F54">
      <w:r>
        <w:separator/>
      </w:r>
    </w:p>
  </w:footnote>
  <w:footnote w:type="continuationSeparator" w:id="0">
    <w:p w14:paraId="35D181BF" w14:textId="77777777" w:rsidR="00F94997" w:rsidRDefault="00F94997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0F6E7D"/>
    <w:rsid w:val="00111FDA"/>
    <w:rsid w:val="00115B2A"/>
    <w:rsid w:val="00152ACD"/>
    <w:rsid w:val="00161915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C7878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C7F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5157C"/>
    <w:rsid w:val="00F5378E"/>
    <w:rsid w:val="00F71A14"/>
    <w:rsid w:val="00F75348"/>
    <w:rsid w:val="00F94997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5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DFEB7-38CD-4B94-B132-21E3DB3E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10</cp:revision>
  <cp:lastPrinted>2019-11-14T14:50:00Z</cp:lastPrinted>
  <dcterms:created xsi:type="dcterms:W3CDTF">2021-08-11T11:20:00Z</dcterms:created>
  <dcterms:modified xsi:type="dcterms:W3CDTF">2021-09-10T10:10:00Z</dcterms:modified>
</cp:coreProperties>
</file>