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6B6" w:rsidRPr="00FC63AC" w:rsidRDefault="00FC63AC">
      <w:pPr>
        <w:rPr>
          <w:rFonts w:ascii="Arial" w:hAnsi="Arial" w:cs="Arial"/>
          <w:sz w:val="24"/>
          <w:szCs w:val="24"/>
        </w:rPr>
      </w:pPr>
      <w:r w:rsidRPr="00FC63AC">
        <w:rPr>
          <w:rFonts w:ascii="Arial" w:hAnsi="Arial" w:cs="Arial"/>
          <w:sz w:val="24"/>
          <w:szCs w:val="24"/>
        </w:rPr>
        <w:t>Załącznik nr 1 do Zapytania Ofertowego.</w:t>
      </w:r>
    </w:p>
    <w:p w:rsidR="00FC63AC" w:rsidRDefault="00FC63AC" w:rsidP="00FC63AC">
      <w:pPr>
        <w:jc w:val="center"/>
        <w:rPr>
          <w:rFonts w:ascii="Arial" w:hAnsi="Arial" w:cs="Arial"/>
          <w:sz w:val="24"/>
          <w:szCs w:val="24"/>
        </w:rPr>
      </w:pPr>
      <w:r w:rsidRPr="00FC63AC">
        <w:rPr>
          <w:rFonts w:ascii="Arial" w:hAnsi="Arial" w:cs="Arial"/>
          <w:sz w:val="24"/>
          <w:szCs w:val="24"/>
        </w:rPr>
        <w:t>OPIS PRZEDMIOTU ZAMÓWIENIA</w:t>
      </w:r>
    </w:p>
    <w:p w:rsidR="00FC63AC" w:rsidRDefault="00FC63AC" w:rsidP="00FC63AC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zamówienia jest mycie</w:t>
      </w:r>
      <w:r w:rsidR="00FD1C25">
        <w:rPr>
          <w:rFonts w:ascii="Arial" w:hAnsi="Arial" w:cs="Arial"/>
          <w:sz w:val="24"/>
          <w:szCs w:val="24"/>
        </w:rPr>
        <w:t xml:space="preserve"> wodą demineralizowaną</w:t>
      </w:r>
      <w:r>
        <w:rPr>
          <w:rFonts w:ascii="Arial" w:hAnsi="Arial" w:cs="Arial"/>
          <w:sz w:val="24"/>
          <w:szCs w:val="24"/>
        </w:rPr>
        <w:t xml:space="preserve"> </w:t>
      </w:r>
      <w:r w:rsidR="00FD1C25">
        <w:rPr>
          <w:rFonts w:ascii="Arial" w:hAnsi="Arial" w:cs="Arial"/>
          <w:sz w:val="24"/>
          <w:szCs w:val="24"/>
        </w:rPr>
        <w:t xml:space="preserve">i przegląd pod kątem szczelności oraz stabilności  </w:t>
      </w:r>
      <w:r>
        <w:rPr>
          <w:rFonts w:ascii="Arial" w:hAnsi="Arial" w:cs="Arial"/>
          <w:sz w:val="24"/>
          <w:szCs w:val="24"/>
        </w:rPr>
        <w:t>zewnętrznych i wewnętrznych powierzchni szklanych</w:t>
      </w:r>
      <w:r w:rsidR="00FD1C2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oraz czyszczenie rynien okapowych z użyciem technik:</w:t>
      </w:r>
    </w:p>
    <w:p w:rsidR="00FC63AC" w:rsidRDefault="00FC63AC" w:rsidP="00FC63AC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alpinistycznych </w:t>
      </w:r>
    </w:p>
    <w:p w:rsidR="00FC63AC" w:rsidRDefault="00FC63AC" w:rsidP="00FC63AC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lancy teleskopowej</w:t>
      </w:r>
    </w:p>
    <w:p w:rsidR="00251C51" w:rsidRDefault="00FD1C25" w:rsidP="00FC63AC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251C51">
        <w:rPr>
          <w:rFonts w:ascii="Arial" w:hAnsi="Arial" w:cs="Arial"/>
          <w:sz w:val="24"/>
          <w:szCs w:val="24"/>
        </w:rPr>
        <w:t xml:space="preserve"> budynkach Uniwersytetu Opolskiego.</w:t>
      </w:r>
    </w:p>
    <w:p w:rsidR="00251C51" w:rsidRDefault="00251C51" w:rsidP="00FC63AC">
      <w:pPr>
        <w:pStyle w:val="Akapitzlist"/>
        <w:rPr>
          <w:rFonts w:ascii="Arial" w:hAnsi="Arial" w:cs="Arial"/>
          <w:sz w:val="24"/>
          <w:szCs w:val="24"/>
        </w:rPr>
      </w:pPr>
    </w:p>
    <w:p w:rsidR="00251C51" w:rsidRPr="00251C51" w:rsidRDefault="00251C51" w:rsidP="00251C5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51C51">
        <w:rPr>
          <w:rFonts w:ascii="Arial" w:hAnsi="Arial" w:cs="Arial"/>
          <w:sz w:val="24"/>
          <w:szCs w:val="24"/>
        </w:rPr>
        <w:t xml:space="preserve">Przedmiot zamówienia ma być zrealizowany do dnia: </w:t>
      </w:r>
      <w:r w:rsidR="00E70A4D">
        <w:rPr>
          <w:rFonts w:ascii="Arial" w:hAnsi="Arial" w:cs="Arial"/>
          <w:sz w:val="24"/>
          <w:szCs w:val="24"/>
        </w:rPr>
        <w:t>31.10.2021</w:t>
      </w:r>
    </w:p>
    <w:p w:rsidR="00251C51" w:rsidRDefault="00251C51" w:rsidP="00251C51">
      <w:pPr>
        <w:pStyle w:val="Akapitzlist"/>
        <w:rPr>
          <w:rFonts w:ascii="Arial" w:hAnsi="Arial" w:cs="Arial"/>
          <w:sz w:val="24"/>
          <w:szCs w:val="24"/>
        </w:rPr>
      </w:pPr>
      <w:r w:rsidRPr="00251C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 w:rsidRPr="00251C51">
        <w:rPr>
          <w:rFonts w:ascii="Arial" w:hAnsi="Arial" w:cs="Arial"/>
          <w:sz w:val="24"/>
          <w:szCs w:val="24"/>
        </w:rPr>
        <w:t xml:space="preserve"> </w:t>
      </w:r>
      <w:r w:rsidR="00E70A4D">
        <w:rPr>
          <w:rFonts w:ascii="Arial" w:hAnsi="Arial" w:cs="Arial"/>
          <w:sz w:val="24"/>
          <w:szCs w:val="24"/>
        </w:rPr>
        <w:t>potwierdzony protokołami odbioru dla każdego obiektu.</w:t>
      </w:r>
    </w:p>
    <w:p w:rsidR="00746453" w:rsidRDefault="00746453" w:rsidP="00251C51">
      <w:pPr>
        <w:pStyle w:val="Akapitzlist"/>
        <w:rPr>
          <w:rFonts w:ascii="Arial" w:hAnsi="Arial" w:cs="Arial"/>
          <w:sz w:val="24"/>
          <w:szCs w:val="24"/>
        </w:rPr>
      </w:pPr>
    </w:p>
    <w:p w:rsidR="00251C51" w:rsidRPr="00251C51" w:rsidRDefault="00251C51" w:rsidP="00251C5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51C51">
        <w:rPr>
          <w:rFonts w:ascii="Arial" w:hAnsi="Arial" w:cs="Arial"/>
          <w:sz w:val="24"/>
          <w:szCs w:val="24"/>
        </w:rPr>
        <w:t>Wykaz powierzchni:</w:t>
      </w:r>
    </w:p>
    <w:p w:rsidR="00251C51" w:rsidRDefault="00251C51" w:rsidP="00251C51">
      <w:pPr>
        <w:pStyle w:val="Akapitzlis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8631" w:type="dxa"/>
        <w:tblInd w:w="720" w:type="dxa"/>
        <w:tblLook w:val="04A0" w:firstRow="1" w:lastRow="0" w:firstColumn="1" w:lastColumn="0" w:noHBand="0" w:noVBand="1"/>
      </w:tblPr>
      <w:tblGrid>
        <w:gridCol w:w="688"/>
        <w:gridCol w:w="1848"/>
        <w:gridCol w:w="3957"/>
        <w:gridCol w:w="1095"/>
        <w:gridCol w:w="1043"/>
      </w:tblGrid>
      <w:tr w:rsidR="00251C51" w:rsidTr="00FF0DDC">
        <w:tc>
          <w:tcPr>
            <w:tcW w:w="688" w:type="dxa"/>
            <w:shd w:val="clear" w:color="auto" w:fill="D9D9D9" w:themeFill="background1" w:themeFillShade="D9"/>
            <w:vAlign w:val="center"/>
          </w:tcPr>
          <w:p w:rsidR="00251C51" w:rsidRPr="00195992" w:rsidRDefault="00251C51" w:rsidP="0019599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5992">
              <w:rPr>
                <w:rFonts w:ascii="Arial" w:hAnsi="Arial" w:cs="Arial"/>
                <w:b/>
                <w:sz w:val="24"/>
                <w:szCs w:val="24"/>
              </w:rPr>
              <w:t>LP</w:t>
            </w:r>
          </w:p>
        </w:tc>
        <w:tc>
          <w:tcPr>
            <w:tcW w:w="1848" w:type="dxa"/>
            <w:shd w:val="clear" w:color="auto" w:fill="D9D9D9" w:themeFill="background1" w:themeFillShade="D9"/>
            <w:vAlign w:val="center"/>
          </w:tcPr>
          <w:p w:rsidR="00251C51" w:rsidRPr="00195992" w:rsidRDefault="00251C51" w:rsidP="0019599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5992">
              <w:rPr>
                <w:rFonts w:ascii="Arial" w:hAnsi="Arial" w:cs="Arial"/>
                <w:b/>
                <w:sz w:val="24"/>
                <w:szCs w:val="24"/>
              </w:rPr>
              <w:t>OBIEKT</w:t>
            </w:r>
          </w:p>
        </w:tc>
        <w:tc>
          <w:tcPr>
            <w:tcW w:w="3957" w:type="dxa"/>
            <w:shd w:val="clear" w:color="auto" w:fill="D9D9D9" w:themeFill="background1" w:themeFillShade="D9"/>
            <w:vAlign w:val="center"/>
          </w:tcPr>
          <w:p w:rsidR="00251C51" w:rsidRPr="00195992" w:rsidRDefault="00251C51" w:rsidP="0019599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5992">
              <w:rPr>
                <w:rFonts w:ascii="Arial" w:hAnsi="Arial" w:cs="Arial"/>
                <w:b/>
                <w:sz w:val="24"/>
                <w:szCs w:val="24"/>
              </w:rPr>
              <w:t>TYP POWIERZCHNI</w:t>
            </w:r>
          </w:p>
        </w:tc>
        <w:tc>
          <w:tcPr>
            <w:tcW w:w="1095" w:type="dxa"/>
            <w:shd w:val="clear" w:color="auto" w:fill="D9D9D9" w:themeFill="background1" w:themeFillShade="D9"/>
            <w:vAlign w:val="center"/>
          </w:tcPr>
          <w:p w:rsidR="00195992" w:rsidRPr="00195992" w:rsidRDefault="00195992" w:rsidP="0019599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5992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  <w:p w:rsidR="00251C51" w:rsidRPr="00195992" w:rsidRDefault="00251C51" w:rsidP="0019599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195992">
              <w:rPr>
                <w:rFonts w:ascii="Arial" w:hAnsi="Arial" w:cs="Arial"/>
                <w:b/>
                <w:sz w:val="24"/>
                <w:szCs w:val="24"/>
              </w:rPr>
              <w:t>(m</w:t>
            </w:r>
            <w:r w:rsidRPr="00195992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2)</w:t>
            </w:r>
          </w:p>
        </w:tc>
        <w:tc>
          <w:tcPr>
            <w:tcW w:w="1043" w:type="dxa"/>
            <w:shd w:val="clear" w:color="auto" w:fill="D9D9D9" w:themeFill="background1" w:themeFillShade="D9"/>
            <w:vAlign w:val="center"/>
          </w:tcPr>
          <w:p w:rsidR="00251C51" w:rsidRPr="00195992" w:rsidRDefault="00251C51" w:rsidP="0019599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5992">
              <w:rPr>
                <w:rFonts w:ascii="Arial" w:hAnsi="Arial" w:cs="Arial"/>
                <w:b/>
                <w:sz w:val="24"/>
                <w:szCs w:val="24"/>
              </w:rPr>
              <w:t>UWAGI</w:t>
            </w:r>
          </w:p>
        </w:tc>
      </w:tr>
      <w:tr w:rsidR="00195992" w:rsidRPr="00195992" w:rsidTr="00195992">
        <w:trPr>
          <w:trHeight w:val="345"/>
        </w:trPr>
        <w:tc>
          <w:tcPr>
            <w:tcW w:w="688" w:type="dxa"/>
            <w:vMerge w:val="restart"/>
            <w:vAlign w:val="center"/>
          </w:tcPr>
          <w:p w:rsidR="00195992" w:rsidRPr="00195992" w:rsidRDefault="00195992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9599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8" w:type="dxa"/>
            <w:vMerge w:val="restart"/>
            <w:vAlign w:val="center"/>
          </w:tcPr>
          <w:p w:rsidR="00195992" w:rsidRDefault="00195992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Wydział Ekonomiczny</w:t>
            </w:r>
          </w:p>
          <w:p w:rsidR="00195992" w:rsidRPr="00195992" w:rsidRDefault="00195992" w:rsidP="00195992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ul.Ozimska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46a</w:t>
            </w:r>
          </w:p>
        </w:tc>
        <w:tc>
          <w:tcPr>
            <w:tcW w:w="3957" w:type="dxa"/>
            <w:vAlign w:val="center"/>
          </w:tcPr>
          <w:p w:rsidR="00195992" w:rsidRPr="00195992" w:rsidRDefault="00195992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OKNA Z TRUDNYM DOSTĘPEM</w:t>
            </w:r>
          </w:p>
        </w:tc>
        <w:tc>
          <w:tcPr>
            <w:tcW w:w="1095" w:type="dxa"/>
            <w:vAlign w:val="center"/>
          </w:tcPr>
          <w:p w:rsidR="00195992" w:rsidRPr="00195992" w:rsidRDefault="00195992" w:rsidP="0019599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043" w:type="dxa"/>
            <w:vMerge w:val="restart"/>
            <w:vAlign w:val="center"/>
          </w:tcPr>
          <w:p w:rsidR="00195992" w:rsidRPr="00195992" w:rsidRDefault="00195992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992" w:rsidRPr="00195992" w:rsidTr="00195992">
        <w:trPr>
          <w:trHeight w:val="345"/>
        </w:trPr>
        <w:tc>
          <w:tcPr>
            <w:tcW w:w="688" w:type="dxa"/>
            <w:vMerge/>
            <w:vAlign w:val="center"/>
          </w:tcPr>
          <w:p w:rsidR="00195992" w:rsidRPr="00195992" w:rsidRDefault="00195992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vMerge/>
            <w:vAlign w:val="center"/>
          </w:tcPr>
          <w:p w:rsidR="00195992" w:rsidRDefault="00195992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:rsidR="00195992" w:rsidRPr="00195992" w:rsidRDefault="00195992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WINDA ZEWNETRZNA</w:t>
            </w:r>
          </w:p>
        </w:tc>
        <w:tc>
          <w:tcPr>
            <w:tcW w:w="1095" w:type="dxa"/>
            <w:vAlign w:val="center"/>
          </w:tcPr>
          <w:p w:rsidR="00195992" w:rsidRPr="00195992" w:rsidRDefault="00195992" w:rsidP="0019599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043" w:type="dxa"/>
            <w:vMerge/>
            <w:vAlign w:val="center"/>
          </w:tcPr>
          <w:p w:rsidR="00195992" w:rsidRPr="00195992" w:rsidRDefault="00195992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992" w:rsidRPr="00195992" w:rsidTr="00F30EFC">
        <w:tc>
          <w:tcPr>
            <w:tcW w:w="8631" w:type="dxa"/>
            <w:gridSpan w:val="5"/>
            <w:vAlign w:val="center"/>
          </w:tcPr>
          <w:p w:rsidR="00195992" w:rsidRPr="00195992" w:rsidRDefault="00195992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1C25" w:rsidRPr="00195992" w:rsidTr="00FD1C25">
        <w:trPr>
          <w:trHeight w:val="345"/>
        </w:trPr>
        <w:tc>
          <w:tcPr>
            <w:tcW w:w="688" w:type="dxa"/>
            <w:vMerge w:val="restart"/>
            <w:vAlign w:val="center"/>
          </w:tcPr>
          <w:p w:rsidR="00FD1C25" w:rsidRPr="00195992" w:rsidRDefault="00FD1C25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8" w:type="dxa"/>
            <w:vMerge w:val="restart"/>
            <w:vAlign w:val="center"/>
          </w:tcPr>
          <w:p w:rsidR="00FD1C25" w:rsidRDefault="00FD1C25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Studenckie Centrum Kultury</w:t>
            </w:r>
          </w:p>
          <w:p w:rsidR="00FD1C25" w:rsidRPr="00195992" w:rsidRDefault="00FD1C25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Katowicka 95</w:t>
            </w:r>
          </w:p>
        </w:tc>
        <w:tc>
          <w:tcPr>
            <w:tcW w:w="3957" w:type="dxa"/>
            <w:vAlign w:val="center"/>
          </w:tcPr>
          <w:p w:rsidR="00FD1C25" w:rsidRPr="00195992" w:rsidRDefault="00FD1C25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ELEWACJA Z OKNAMI</w:t>
            </w:r>
          </w:p>
        </w:tc>
        <w:tc>
          <w:tcPr>
            <w:tcW w:w="1095" w:type="dxa"/>
            <w:vAlign w:val="center"/>
          </w:tcPr>
          <w:p w:rsidR="00FD1C25" w:rsidRPr="00195992" w:rsidRDefault="00FD1C25" w:rsidP="0019599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</w:t>
            </w:r>
          </w:p>
        </w:tc>
        <w:tc>
          <w:tcPr>
            <w:tcW w:w="1043" w:type="dxa"/>
            <w:vMerge w:val="restart"/>
            <w:vAlign w:val="center"/>
          </w:tcPr>
          <w:p w:rsidR="00FD1C25" w:rsidRPr="00195992" w:rsidRDefault="00FD1C25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1C25" w:rsidRPr="00195992" w:rsidTr="00195992">
        <w:trPr>
          <w:trHeight w:val="345"/>
        </w:trPr>
        <w:tc>
          <w:tcPr>
            <w:tcW w:w="688" w:type="dxa"/>
            <w:vMerge/>
            <w:vAlign w:val="center"/>
          </w:tcPr>
          <w:p w:rsidR="00FD1C25" w:rsidRDefault="00FD1C25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vMerge/>
            <w:vAlign w:val="center"/>
          </w:tcPr>
          <w:p w:rsidR="00FD1C25" w:rsidRDefault="00FD1C25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:rsidR="00FD1C25" w:rsidRPr="00195992" w:rsidRDefault="00FD1C25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ELEWACJA BEZ OKIEN (FASADA)</w:t>
            </w:r>
          </w:p>
        </w:tc>
        <w:tc>
          <w:tcPr>
            <w:tcW w:w="1095" w:type="dxa"/>
            <w:vAlign w:val="center"/>
          </w:tcPr>
          <w:p w:rsidR="00FD1C25" w:rsidRPr="00195992" w:rsidRDefault="00FD1C25" w:rsidP="0019599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</w:t>
            </w:r>
          </w:p>
        </w:tc>
        <w:tc>
          <w:tcPr>
            <w:tcW w:w="1043" w:type="dxa"/>
            <w:vMerge/>
            <w:vAlign w:val="center"/>
          </w:tcPr>
          <w:p w:rsidR="00FD1C25" w:rsidRPr="00195992" w:rsidRDefault="00FD1C25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1C25" w:rsidRPr="00195992" w:rsidTr="00885413">
        <w:tc>
          <w:tcPr>
            <w:tcW w:w="8631" w:type="dxa"/>
            <w:gridSpan w:val="5"/>
            <w:vAlign w:val="center"/>
          </w:tcPr>
          <w:p w:rsidR="00FD1C25" w:rsidRPr="00195992" w:rsidRDefault="00FD1C25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C51" w:rsidRPr="00195992" w:rsidTr="00195992">
        <w:tc>
          <w:tcPr>
            <w:tcW w:w="688" w:type="dxa"/>
            <w:vAlign w:val="center"/>
          </w:tcPr>
          <w:p w:rsidR="00251C51" w:rsidRPr="00195992" w:rsidRDefault="00FD1C25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8" w:type="dxa"/>
            <w:vAlign w:val="center"/>
          </w:tcPr>
          <w:p w:rsidR="00251C51" w:rsidRDefault="00FD1C25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Collegium Civitas</w:t>
            </w:r>
          </w:p>
          <w:p w:rsidR="00FD1C25" w:rsidRPr="00195992" w:rsidRDefault="00FD1C25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Katowicka 89</w:t>
            </w:r>
          </w:p>
        </w:tc>
        <w:tc>
          <w:tcPr>
            <w:tcW w:w="3957" w:type="dxa"/>
            <w:vAlign w:val="center"/>
          </w:tcPr>
          <w:p w:rsidR="00251C51" w:rsidRPr="00195992" w:rsidRDefault="00FD1C25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ELEWACJA SZKLANA</w:t>
            </w:r>
          </w:p>
        </w:tc>
        <w:tc>
          <w:tcPr>
            <w:tcW w:w="1095" w:type="dxa"/>
            <w:vAlign w:val="center"/>
          </w:tcPr>
          <w:p w:rsidR="00251C51" w:rsidRPr="00195992" w:rsidRDefault="00FD1C25" w:rsidP="0019599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043" w:type="dxa"/>
            <w:vAlign w:val="center"/>
          </w:tcPr>
          <w:p w:rsidR="00251C51" w:rsidRPr="00195992" w:rsidRDefault="00251C51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1C25" w:rsidRPr="00195992" w:rsidTr="00D83423">
        <w:tc>
          <w:tcPr>
            <w:tcW w:w="8631" w:type="dxa"/>
            <w:gridSpan w:val="5"/>
            <w:vAlign w:val="center"/>
          </w:tcPr>
          <w:p w:rsidR="00FD1C25" w:rsidRPr="00195992" w:rsidRDefault="00FD1C25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0DDC" w:rsidRPr="00195992" w:rsidTr="00746453">
        <w:trPr>
          <w:trHeight w:val="155"/>
        </w:trPr>
        <w:tc>
          <w:tcPr>
            <w:tcW w:w="688" w:type="dxa"/>
            <w:vMerge w:val="restart"/>
            <w:vAlign w:val="center"/>
          </w:tcPr>
          <w:p w:rsidR="00FF0DDC" w:rsidRPr="00195992" w:rsidRDefault="00FF0DDC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48" w:type="dxa"/>
            <w:vMerge w:val="restart"/>
            <w:vAlign w:val="center"/>
          </w:tcPr>
          <w:p w:rsidR="00FF0DDC" w:rsidRDefault="00FF0DDC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Collegium Maius</w:t>
            </w:r>
          </w:p>
          <w:p w:rsidR="00FF0DDC" w:rsidRPr="00195992" w:rsidRDefault="00FF0DDC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Pl. Kopernika 11</w:t>
            </w:r>
          </w:p>
        </w:tc>
        <w:tc>
          <w:tcPr>
            <w:tcW w:w="3957" w:type="dxa"/>
            <w:vAlign w:val="center"/>
          </w:tcPr>
          <w:p w:rsidR="00FF0DDC" w:rsidRPr="00195992" w:rsidRDefault="00FF0DDC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ELEWACJA SZKLANA ZEWNĘTRZNA</w:t>
            </w:r>
          </w:p>
        </w:tc>
        <w:tc>
          <w:tcPr>
            <w:tcW w:w="1095" w:type="dxa"/>
            <w:vAlign w:val="center"/>
          </w:tcPr>
          <w:p w:rsidR="00FF0DDC" w:rsidRPr="00195992" w:rsidRDefault="00FF0DDC" w:rsidP="0019599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043" w:type="dxa"/>
            <w:vMerge w:val="restart"/>
            <w:vAlign w:val="center"/>
          </w:tcPr>
          <w:p w:rsidR="00FF0DDC" w:rsidRPr="00195992" w:rsidRDefault="00FF0DDC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0DDC" w:rsidRPr="00195992" w:rsidTr="00195992">
        <w:trPr>
          <w:trHeight w:val="155"/>
        </w:trPr>
        <w:tc>
          <w:tcPr>
            <w:tcW w:w="688" w:type="dxa"/>
            <w:vMerge/>
            <w:vAlign w:val="center"/>
          </w:tcPr>
          <w:p w:rsidR="00FF0DDC" w:rsidRDefault="00FF0DDC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vMerge/>
            <w:vAlign w:val="center"/>
          </w:tcPr>
          <w:p w:rsidR="00FF0DDC" w:rsidRDefault="00FF0DDC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:rsidR="00FF0DDC" w:rsidRPr="00195992" w:rsidRDefault="00FF0DDC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ELEWACJA SZKLANA WEWNĘTRZNA</w:t>
            </w:r>
          </w:p>
        </w:tc>
        <w:tc>
          <w:tcPr>
            <w:tcW w:w="1095" w:type="dxa"/>
            <w:vAlign w:val="center"/>
          </w:tcPr>
          <w:p w:rsidR="00FF0DDC" w:rsidRPr="00195992" w:rsidRDefault="00C352A8" w:rsidP="0019599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1043" w:type="dxa"/>
            <w:vMerge/>
            <w:vAlign w:val="center"/>
          </w:tcPr>
          <w:p w:rsidR="00FF0DDC" w:rsidRPr="00195992" w:rsidRDefault="00FF0DDC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0DDC" w:rsidRPr="00195992" w:rsidTr="00FF0DDC">
        <w:trPr>
          <w:trHeight w:val="113"/>
        </w:trPr>
        <w:tc>
          <w:tcPr>
            <w:tcW w:w="688" w:type="dxa"/>
            <w:vMerge/>
            <w:vAlign w:val="center"/>
          </w:tcPr>
          <w:p w:rsidR="00FF0DDC" w:rsidRDefault="00FF0DDC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vMerge/>
            <w:vAlign w:val="center"/>
          </w:tcPr>
          <w:p w:rsidR="00FF0DDC" w:rsidRDefault="00FF0DDC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:rsidR="00FF0DDC" w:rsidRPr="00195992" w:rsidRDefault="00C352A8" w:rsidP="00C352A8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OKNA OTWIERALNE NA WYS.4.5m</w:t>
            </w:r>
          </w:p>
        </w:tc>
        <w:tc>
          <w:tcPr>
            <w:tcW w:w="1095" w:type="dxa"/>
            <w:vAlign w:val="center"/>
          </w:tcPr>
          <w:p w:rsidR="00FF0DDC" w:rsidRPr="00195992" w:rsidRDefault="00C352A8" w:rsidP="0019599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043" w:type="dxa"/>
            <w:vMerge/>
            <w:vAlign w:val="center"/>
          </w:tcPr>
          <w:p w:rsidR="00FF0DDC" w:rsidRPr="00195992" w:rsidRDefault="00FF0DDC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0DDC" w:rsidRPr="00195992" w:rsidTr="00195992">
        <w:trPr>
          <w:trHeight w:val="112"/>
        </w:trPr>
        <w:tc>
          <w:tcPr>
            <w:tcW w:w="688" w:type="dxa"/>
            <w:vMerge/>
            <w:vAlign w:val="center"/>
          </w:tcPr>
          <w:p w:rsidR="00FF0DDC" w:rsidRDefault="00FF0DDC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vMerge/>
            <w:vAlign w:val="center"/>
          </w:tcPr>
          <w:p w:rsidR="00FF0DDC" w:rsidRDefault="00FF0DDC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:rsidR="00FF0DDC" w:rsidRPr="00195992" w:rsidRDefault="00C352A8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RYNNY OKAPOWE </w:t>
            </w:r>
          </w:p>
        </w:tc>
        <w:tc>
          <w:tcPr>
            <w:tcW w:w="1095" w:type="dxa"/>
            <w:vAlign w:val="center"/>
          </w:tcPr>
          <w:p w:rsidR="00FF0DDC" w:rsidRPr="00195992" w:rsidRDefault="00C352A8" w:rsidP="0019599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254</w:t>
            </w:r>
          </w:p>
        </w:tc>
        <w:tc>
          <w:tcPr>
            <w:tcW w:w="1043" w:type="dxa"/>
            <w:vMerge/>
            <w:vAlign w:val="center"/>
          </w:tcPr>
          <w:p w:rsidR="00FF0DDC" w:rsidRPr="00195992" w:rsidRDefault="00FF0DDC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2A8" w:rsidRPr="00195992" w:rsidTr="001E6D80">
        <w:tc>
          <w:tcPr>
            <w:tcW w:w="8631" w:type="dxa"/>
            <w:gridSpan w:val="5"/>
            <w:vAlign w:val="center"/>
          </w:tcPr>
          <w:p w:rsidR="00C352A8" w:rsidRPr="00195992" w:rsidRDefault="00C352A8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2A8" w:rsidRPr="00195992" w:rsidTr="00C352A8">
        <w:trPr>
          <w:trHeight w:val="345"/>
        </w:trPr>
        <w:tc>
          <w:tcPr>
            <w:tcW w:w="688" w:type="dxa"/>
            <w:vMerge w:val="restart"/>
            <w:vAlign w:val="center"/>
          </w:tcPr>
          <w:p w:rsidR="00C352A8" w:rsidRPr="00195992" w:rsidRDefault="00C352A8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48" w:type="dxa"/>
            <w:vMerge w:val="restart"/>
            <w:vAlign w:val="center"/>
          </w:tcPr>
          <w:p w:rsidR="00C352A8" w:rsidRDefault="00C352A8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Collegium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Biotechnologicum</w:t>
            </w:r>
            <w:proofErr w:type="spellEnd"/>
          </w:p>
          <w:p w:rsidR="00C352A8" w:rsidRPr="00195992" w:rsidRDefault="00C352A8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Kominka 6a</w:t>
            </w:r>
          </w:p>
        </w:tc>
        <w:tc>
          <w:tcPr>
            <w:tcW w:w="3957" w:type="dxa"/>
            <w:vAlign w:val="center"/>
          </w:tcPr>
          <w:p w:rsidR="00C352A8" w:rsidRPr="00195992" w:rsidRDefault="00C352A8" w:rsidP="00C352A8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FASADA WEJŚCIOWA (MYCIE DWUSTRONNE)</w:t>
            </w:r>
          </w:p>
        </w:tc>
        <w:tc>
          <w:tcPr>
            <w:tcW w:w="1095" w:type="dxa"/>
            <w:vAlign w:val="center"/>
          </w:tcPr>
          <w:p w:rsidR="00C352A8" w:rsidRPr="00195992" w:rsidRDefault="00C352A8" w:rsidP="0019599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1043" w:type="dxa"/>
            <w:vMerge w:val="restart"/>
            <w:vAlign w:val="center"/>
          </w:tcPr>
          <w:p w:rsidR="00C352A8" w:rsidRPr="00195992" w:rsidRDefault="00C352A8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2A8" w:rsidRPr="00195992" w:rsidTr="00195992">
        <w:trPr>
          <w:trHeight w:val="345"/>
        </w:trPr>
        <w:tc>
          <w:tcPr>
            <w:tcW w:w="688" w:type="dxa"/>
            <w:vMerge/>
            <w:vAlign w:val="center"/>
          </w:tcPr>
          <w:p w:rsidR="00C352A8" w:rsidRDefault="00C352A8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vMerge/>
            <w:vAlign w:val="center"/>
          </w:tcPr>
          <w:p w:rsidR="00C352A8" w:rsidRDefault="00C352A8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:rsidR="00C352A8" w:rsidRPr="00195992" w:rsidRDefault="00C352A8" w:rsidP="00C352A8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OKNA I PRZESZKLENIA NIEOTWIERALNE</w:t>
            </w:r>
          </w:p>
        </w:tc>
        <w:tc>
          <w:tcPr>
            <w:tcW w:w="1095" w:type="dxa"/>
            <w:vAlign w:val="center"/>
          </w:tcPr>
          <w:p w:rsidR="00C352A8" w:rsidRPr="00195992" w:rsidRDefault="00C352A8" w:rsidP="0019599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1043" w:type="dxa"/>
            <w:vMerge/>
            <w:vAlign w:val="center"/>
          </w:tcPr>
          <w:p w:rsidR="00C352A8" w:rsidRPr="00195992" w:rsidRDefault="00C352A8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2A8" w:rsidRPr="00195992" w:rsidTr="006D3A61">
        <w:tc>
          <w:tcPr>
            <w:tcW w:w="8631" w:type="dxa"/>
            <w:gridSpan w:val="5"/>
            <w:vAlign w:val="center"/>
          </w:tcPr>
          <w:p w:rsidR="00C352A8" w:rsidRPr="00195992" w:rsidRDefault="00C352A8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2A8" w:rsidRPr="00195992" w:rsidTr="00C352A8">
        <w:trPr>
          <w:trHeight w:val="345"/>
        </w:trPr>
        <w:tc>
          <w:tcPr>
            <w:tcW w:w="688" w:type="dxa"/>
            <w:vMerge w:val="restart"/>
            <w:vAlign w:val="center"/>
          </w:tcPr>
          <w:p w:rsidR="00C352A8" w:rsidRPr="00195992" w:rsidRDefault="00C352A8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48" w:type="dxa"/>
            <w:vMerge w:val="restart"/>
            <w:vAlign w:val="center"/>
          </w:tcPr>
          <w:p w:rsidR="00C352A8" w:rsidRDefault="00C352A8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Collegium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Chemicum</w:t>
            </w:r>
            <w:proofErr w:type="spellEnd"/>
          </w:p>
          <w:p w:rsidR="00C352A8" w:rsidRPr="00195992" w:rsidRDefault="00C352A8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Oleska 48</w:t>
            </w:r>
          </w:p>
        </w:tc>
        <w:tc>
          <w:tcPr>
            <w:tcW w:w="3957" w:type="dxa"/>
            <w:vAlign w:val="center"/>
          </w:tcPr>
          <w:p w:rsidR="00C352A8" w:rsidRPr="00195992" w:rsidRDefault="00F1298A" w:rsidP="00F1298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KLATKA SCHODOWA (MOZLIWOŚĆ MYCIA OD WEWNĄTRZ)</w:t>
            </w:r>
          </w:p>
        </w:tc>
        <w:tc>
          <w:tcPr>
            <w:tcW w:w="1095" w:type="dxa"/>
            <w:vAlign w:val="center"/>
          </w:tcPr>
          <w:p w:rsidR="00C352A8" w:rsidRPr="00195992" w:rsidRDefault="00F1298A" w:rsidP="0019599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043" w:type="dxa"/>
            <w:vMerge w:val="restart"/>
            <w:vAlign w:val="center"/>
          </w:tcPr>
          <w:p w:rsidR="00C352A8" w:rsidRPr="00195992" w:rsidRDefault="00C352A8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2A8" w:rsidRPr="00195992" w:rsidTr="00195992">
        <w:trPr>
          <w:trHeight w:val="345"/>
        </w:trPr>
        <w:tc>
          <w:tcPr>
            <w:tcW w:w="688" w:type="dxa"/>
            <w:vMerge/>
            <w:vAlign w:val="center"/>
          </w:tcPr>
          <w:p w:rsidR="00C352A8" w:rsidRDefault="00C352A8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vMerge/>
            <w:vAlign w:val="center"/>
          </w:tcPr>
          <w:p w:rsidR="00C352A8" w:rsidRDefault="00C352A8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:rsidR="00C352A8" w:rsidRPr="00195992" w:rsidRDefault="00F1298A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ZEWNETRZNA ELEWACJA SZKLANA</w:t>
            </w:r>
          </w:p>
        </w:tc>
        <w:tc>
          <w:tcPr>
            <w:tcW w:w="1095" w:type="dxa"/>
            <w:vAlign w:val="center"/>
          </w:tcPr>
          <w:p w:rsidR="00C352A8" w:rsidRPr="00195992" w:rsidRDefault="00F1298A" w:rsidP="0019599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043" w:type="dxa"/>
            <w:vMerge/>
            <w:vAlign w:val="center"/>
          </w:tcPr>
          <w:p w:rsidR="00C352A8" w:rsidRPr="00195992" w:rsidRDefault="00C352A8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2A8" w:rsidRPr="00195992" w:rsidTr="000048B4">
        <w:tc>
          <w:tcPr>
            <w:tcW w:w="8631" w:type="dxa"/>
            <w:gridSpan w:val="5"/>
            <w:vAlign w:val="center"/>
          </w:tcPr>
          <w:p w:rsidR="00C352A8" w:rsidRPr="00195992" w:rsidRDefault="00C352A8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2A8" w:rsidRPr="00195992" w:rsidTr="00C352A8">
        <w:trPr>
          <w:trHeight w:val="155"/>
        </w:trPr>
        <w:tc>
          <w:tcPr>
            <w:tcW w:w="688" w:type="dxa"/>
            <w:vMerge w:val="restart"/>
            <w:vAlign w:val="center"/>
          </w:tcPr>
          <w:p w:rsidR="00C352A8" w:rsidRPr="00195992" w:rsidRDefault="00C352A8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848" w:type="dxa"/>
            <w:vMerge w:val="restart"/>
            <w:vAlign w:val="center"/>
          </w:tcPr>
          <w:p w:rsidR="00FF03F1" w:rsidRDefault="00C352A8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Collegium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Medicum</w:t>
            </w:r>
            <w:proofErr w:type="spellEnd"/>
            <w:r w:rsidR="00FF03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352A8" w:rsidRPr="00195992" w:rsidRDefault="00FF03F1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Oleska 48</w:t>
            </w:r>
          </w:p>
        </w:tc>
        <w:tc>
          <w:tcPr>
            <w:tcW w:w="3957" w:type="dxa"/>
            <w:vAlign w:val="center"/>
          </w:tcPr>
          <w:p w:rsidR="00C352A8" w:rsidRPr="00195992" w:rsidRDefault="00F1298A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SZKLANA ELEWACJA ZEWNĘTRZNA</w:t>
            </w:r>
          </w:p>
        </w:tc>
        <w:tc>
          <w:tcPr>
            <w:tcW w:w="1095" w:type="dxa"/>
            <w:vAlign w:val="center"/>
          </w:tcPr>
          <w:p w:rsidR="00C352A8" w:rsidRPr="00195992" w:rsidRDefault="00F1298A" w:rsidP="0019599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</w:t>
            </w:r>
          </w:p>
        </w:tc>
        <w:tc>
          <w:tcPr>
            <w:tcW w:w="1043" w:type="dxa"/>
            <w:vMerge w:val="restart"/>
            <w:vAlign w:val="center"/>
          </w:tcPr>
          <w:p w:rsidR="00C352A8" w:rsidRPr="00195992" w:rsidRDefault="00C352A8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298A" w:rsidRPr="00195992" w:rsidTr="00434B46">
        <w:trPr>
          <w:trHeight w:val="470"/>
        </w:trPr>
        <w:tc>
          <w:tcPr>
            <w:tcW w:w="688" w:type="dxa"/>
            <w:vMerge/>
            <w:vAlign w:val="center"/>
          </w:tcPr>
          <w:p w:rsidR="00F1298A" w:rsidRDefault="00F1298A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vMerge/>
            <w:vAlign w:val="center"/>
          </w:tcPr>
          <w:p w:rsidR="00F1298A" w:rsidRDefault="00F1298A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7" w:type="dxa"/>
            <w:vAlign w:val="center"/>
          </w:tcPr>
          <w:p w:rsidR="00F1298A" w:rsidRPr="00195992" w:rsidRDefault="00F1298A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SZKLANA ELEWACJA WEWNETRZNA</w:t>
            </w:r>
          </w:p>
        </w:tc>
        <w:tc>
          <w:tcPr>
            <w:tcW w:w="1095" w:type="dxa"/>
            <w:vAlign w:val="center"/>
          </w:tcPr>
          <w:p w:rsidR="00F1298A" w:rsidRPr="00195992" w:rsidRDefault="00F1298A" w:rsidP="0019599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43" w:type="dxa"/>
            <w:vMerge/>
            <w:vAlign w:val="center"/>
          </w:tcPr>
          <w:p w:rsidR="00F1298A" w:rsidRPr="00195992" w:rsidRDefault="00F1298A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03F1" w:rsidRPr="00195992" w:rsidTr="004374AD">
        <w:tc>
          <w:tcPr>
            <w:tcW w:w="8631" w:type="dxa"/>
            <w:gridSpan w:val="5"/>
            <w:vAlign w:val="center"/>
          </w:tcPr>
          <w:p w:rsidR="00FF03F1" w:rsidRPr="00195992" w:rsidRDefault="00FF03F1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2A8" w:rsidRPr="00195992" w:rsidTr="00195992">
        <w:tc>
          <w:tcPr>
            <w:tcW w:w="688" w:type="dxa"/>
            <w:vAlign w:val="center"/>
          </w:tcPr>
          <w:p w:rsidR="00C352A8" w:rsidRPr="00195992" w:rsidRDefault="00FF03F1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848" w:type="dxa"/>
            <w:vAlign w:val="center"/>
          </w:tcPr>
          <w:p w:rsidR="00FF03F1" w:rsidRDefault="00FF03F1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Budynek UO</w:t>
            </w:r>
          </w:p>
          <w:p w:rsidR="00C352A8" w:rsidRPr="00195992" w:rsidRDefault="00FF03F1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Oleska 48</w:t>
            </w:r>
          </w:p>
        </w:tc>
        <w:tc>
          <w:tcPr>
            <w:tcW w:w="3957" w:type="dxa"/>
            <w:vAlign w:val="center"/>
          </w:tcPr>
          <w:p w:rsidR="00C352A8" w:rsidRPr="00195992" w:rsidRDefault="009028AD" w:rsidP="009028AD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TRUDNODOSTĘPNE OK</w:t>
            </w:r>
            <w:r w:rsidR="00E70A4D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 (MYCIE DWUSTRONNE)</w:t>
            </w:r>
          </w:p>
        </w:tc>
        <w:tc>
          <w:tcPr>
            <w:tcW w:w="1095" w:type="dxa"/>
            <w:vAlign w:val="center"/>
          </w:tcPr>
          <w:p w:rsidR="00C352A8" w:rsidRPr="00195992" w:rsidRDefault="009028AD" w:rsidP="0019599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043" w:type="dxa"/>
            <w:vAlign w:val="center"/>
          </w:tcPr>
          <w:p w:rsidR="00C352A8" w:rsidRPr="00195992" w:rsidRDefault="00C352A8" w:rsidP="00251C5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51C51" w:rsidRPr="00251C51" w:rsidRDefault="00251C51" w:rsidP="00251C51">
      <w:pPr>
        <w:pStyle w:val="Akapitzlist"/>
        <w:rPr>
          <w:rFonts w:ascii="Arial" w:hAnsi="Arial" w:cs="Arial"/>
          <w:sz w:val="24"/>
          <w:szCs w:val="24"/>
        </w:rPr>
      </w:pPr>
    </w:p>
    <w:p w:rsidR="00251C51" w:rsidRDefault="00631C00" w:rsidP="00631C00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Wymagania zamawiającego:</w:t>
      </w:r>
    </w:p>
    <w:p w:rsidR="00631C00" w:rsidRDefault="00631C00" w:rsidP="00631C00">
      <w:pPr>
        <w:pStyle w:val="Akapitzlist"/>
        <w:rPr>
          <w:rFonts w:ascii="Arial" w:hAnsi="Arial" w:cs="Arial"/>
          <w:sz w:val="24"/>
          <w:szCs w:val="24"/>
        </w:rPr>
      </w:pPr>
    </w:p>
    <w:p w:rsidR="003D6ADC" w:rsidRDefault="003D6ADC" w:rsidP="00631C00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631C00">
        <w:rPr>
          <w:rFonts w:ascii="Arial" w:hAnsi="Arial" w:cs="Arial"/>
          <w:sz w:val="24"/>
          <w:szCs w:val="24"/>
        </w:rPr>
        <w:t xml:space="preserve">Wykonawca zobowiązuje się do wykonania czynności określonych w </w:t>
      </w:r>
      <w:r>
        <w:rPr>
          <w:rFonts w:ascii="Arial" w:hAnsi="Arial" w:cs="Arial"/>
          <w:sz w:val="24"/>
          <w:szCs w:val="24"/>
        </w:rPr>
        <w:t xml:space="preserve"> </w:t>
      </w:r>
    </w:p>
    <w:p w:rsidR="003D6ADC" w:rsidRDefault="003D6ADC" w:rsidP="00631C00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</w:t>
      </w:r>
      <w:r w:rsidR="00631C00">
        <w:rPr>
          <w:rFonts w:ascii="Arial" w:hAnsi="Arial" w:cs="Arial"/>
          <w:sz w:val="24"/>
          <w:szCs w:val="24"/>
        </w:rPr>
        <w:t>przedmiocie zamówienia</w:t>
      </w:r>
      <w:r w:rsidR="00C91C47">
        <w:rPr>
          <w:rFonts w:ascii="Arial" w:hAnsi="Arial" w:cs="Arial"/>
          <w:sz w:val="24"/>
          <w:szCs w:val="24"/>
        </w:rPr>
        <w:t xml:space="preserve"> przy użyciu własnych narzędzi, środków, sprzętu i </w:t>
      </w:r>
      <w:r>
        <w:rPr>
          <w:rFonts w:ascii="Arial" w:hAnsi="Arial" w:cs="Arial"/>
          <w:sz w:val="24"/>
          <w:szCs w:val="24"/>
        </w:rPr>
        <w:t xml:space="preserve"> </w:t>
      </w:r>
    </w:p>
    <w:p w:rsidR="003D6ADC" w:rsidRDefault="003D6ADC" w:rsidP="00631C00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C91C47">
        <w:rPr>
          <w:rFonts w:ascii="Arial" w:hAnsi="Arial" w:cs="Arial"/>
          <w:sz w:val="24"/>
          <w:szCs w:val="24"/>
        </w:rPr>
        <w:t>materiałów. Środki</w:t>
      </w:r>
      <w:r>
        <w:rPr>
          <w:rFonts w:ascii="Arial" w:hAnsi="Arial" w:cs="Arial"/>
          <w:sz w:val="24"/>
          <w:szCs w:val="24"/>
        </w:rPr>
        <w:t xml:space="preserve"> czystości stosowane przez Wykonawcę muszą być  </w:t>
      </w:r>
    </w:p>
    <w:p w:rsidR="003D6ADC" w:rsidRDefault="003D6ADC" w:rsidP="00631C00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dopuszczone do stosowania na polskim rynku, a w szczególności posiadać </w:t>
      </w:r>
    </w:p>
    <w:p w:rsidR="00631C00" w:rsidRDefault="003D6ADC" w:rsidP="00631C00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atest Państwowego Zakładu Higieny.</w:t>
      </w:r>
    </w:p>
    <w:p w:rsidR="00ED7B3F" w:rsidRDefault="00ED7B3F" w:rsidP="00631C00">
      <w:pPr>
        <w:pStyle w:val="Akapitzlist"/>
        <w:rPr>
          <w:rFonts w:ascii="Arial" w:hAnsi="Arial" w:cs="Arial"/>
          <w:sz w:val="24"/>
          <w:szCs w:val="24"/>
        </w:rPr>
      </w:pPr>
    </w:p>
    <w:p w:rsidR="003D6ADC" w:rsidRDefault="003D6ADC" w:rsidP="00631C00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W czasie realizacji usługi Wykonawca jest zobowiązany do przestrzegania  </w:t>
      </w:r>
    </w:p>
    <w:p w:rsidR="003D6ADC" w:rsidRDefault="003D6ADC" w:rsidP="00631C00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przepisów BHP, PPOŻ oraz wewnętrznych przepisów obowiązujących na  </w:t>
      </w:r>
    </w:p>
    <w:p w:rsidR="003D6ADC" w:rsidRDefault="003D6ADC" w:rsidP="00631C00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terenie obsługiwanym.</w:t>
      </w:r>
    </w:p>
    <w:p w:rsidR="00ED7B3F" w:rsidRDefault="00ED7B3F" w:rsidP="00631C00">
      <w:pPr>
        <w:pStyle w:val="Akapitzlist"/>
        <w:rPr>
          <w:rFonts w:ascii="Arial" w:hAnsi="Arial" w:cs="Arial"/>
          <w:sz w:val="24"/>
          <w:szCs w:val="24"/>
        </w:rPr>
      </w:pPr>
    </w:p>
    <w:p w:rsidR="003D6ADC" w:rsidRDefault="003D6ADC" w:rsidP="00631C00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Wykonawca jest zobowiązany do wykonania przedmiotu usługi z należytą  </w:t>
      </w:r>
    </w:p>
    <w:p w:rsidR="003D6ADC" w:rsidRDefault="003D6ADC" w:rsidP="003D6ADC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starannością.</w:t>
      </w:r>
    </w:p>
    <w:p w:rsidR="00ED7B3F" w:rsidRDefault="00ED7B3F" w:rsidP="003D6ADC">
      <w:pPr>
        <w:pStyle w:val="Akapitzlist"/>
        <w:rPr>
          <w:rFonts w:ascii="Arial" w:hAnsi="Arial" w:cs="Arial"/>
          <w:sz w:val="24"/>
          <w:szCs w:val="24"/>
        </w:rPr>
      </w:pPr>
    </w:p>
    <w:p w:rsidR="003D6ADC" w:rsidRDefault="003D6ADC" w:rsidP="003D6ADC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3D6ADC">
        <w:rPr>
          <w:rFonts w:ascii="Arial" w:hAnsi="Arial" w:cs="Arial"/>
          <w:sz w:val="24"/>
          <w:szCs w:val="24"/>
        </w:rPr>
        <w:t xml:space="preserve">Wykonawca odpowiada za szkody wyrządzone przez jego pracowników </w:t>
      </w:r>
      <w:r>
        <w:rPr>
          <w:rFonts w:ascii="Arial" w:hAnsi="Arial" w:cs="Arial"/>
          <w:sz w:val="24"/>
          <w:szCs w:val="24"/>
        </w:rPr>
        <w:t xml:space="preserve"> </w:t>
      </w:r>
    </w:p>
    <w:p w:rsidR="003D6ADC" w:rsidRDefault="003D6ADC" w:rsidP="003D6ADC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3D6ADC">
        <w:rPr>
          <w:rFonts w:ascii="Arial" w:hAnsi="Arial" w:cs="Arial"/>
          <w:sz w:val="24"/>
          <w:szCs w:val="24"/>
        </w:rPr>
        <w:t xml:space="preserve">podczas realizacji usługi. Fakt odpowiedzialności pracowników Wykonawcy </w:t>
      </w:r>
    </w:p>
    <w:p w:rsidR="00ED7B3F" w:rsidRDefault="003D6ADC" w:rsidP="00ED7B3F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3D6ADC">
        <w:rPr>
          <w:rFonts w:ascii="Arial" w:hAnsi="Arial" w:cs="Arial"/>
          <w:sz w:val="24"/>
          <w:szCs w:val="24"/>
        </w:rPr>
        <w:t xml:space="preserve">powinien być udokumentowany przez Zamawiającego. </w:t>
      </w:r>
    </w:p>
    <w:p w:rsidR="00ED7B3F" w:rsidRDefault="00ED7B3F" w:rsidP="00ED7B3F">
      <w:pPr>
        <w:pStyle w:val="Akapitzlist"/>
        <w:rPr>
          <w:rFonts w:ascii="Arial" w:hAnsi="Arial" w:cs="Arial"/>
          <w:sz w:val="24"/>
          <w:szCs w:val="24"/>
        </w:rPr>
      </w:pPr>
    </w:p>
    <w:p w:rsidR="00ED7B3F" w:rsidRDefault="00ED7B3F" w:rsidP="00ED7B3F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ED7B3F">
        <w:rPr>
          <w:rFonts w:ascii="Arial" w:hAnsi="Arial" w:cs="Arial"/>
          <w:sz w:val="24"/>
          <w:szCs w:val="24"/>
        </w:rPr>
        <w:t xml:space="preserve">Wykonawca będzie informował o usterkach/uszkodzeniach stwierdzonych </w:t>
      </w:r>
      <w:r>
        <w:rPr>
          <w:rFonts w:ascii="Arial" w:hAnsi="Arial" w:cs="Arial"/>
          <w:sz w:val="24"/>
          <w:szCs w:val="24"/>
        </w:rPr>
        <w:t xml:space="preserve">  </w:t>
      </w:r>
    </w:p>
    <w:p w:rsidR="00ED7B3F" w:rsidRDefault="00ED7B3F" w:rsidP="00ED7B3F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ED7B3F">
        <w:rPr>
          <w:rFonts w:ascii="Arial" w:hAnsi="Arial" w:cs="Arial"/>
          <w:sz w:val="24"/>
          <w:szCs w:val="24"/>
        </w:rPr>
        <w:t xml:space="preserve">przy okazji realizacji usługi w zestawieniu określającym typ i miejsce </w:t>
      </w:r>
    </w:p>
    <w:p w:rsidR="00ED7B3F" w:rsidRPr="00ED7B3F" w:rsidRDefault="00ED7B3F" w:rsidP="00ED7B3F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ED7B3F">
        <w:rPr>
          <w:rFonts w:ascii="Arial" w:hAnsi="Arial" w:cs="Arial"/>
          <w:sz w:val="24"/>
          <w:szCs w:val="24"/>
        </w:rPr>
        <w:t xml:space="preserve">występowania usterki/uszkodzenia). </w:t>
      </w:r>
    </w:p>
    <w:p w:rsidR="00ED7B3F" w:rsidRDefault="00ED7B3F" w:rsidP="00ED7B3F">
      <w:pPr>
        <w:rPr>
          <w:rFonts w:ascii="Arial" w:hAnsi="Arial" w:cs="Arial"/>
          <w:sz w:val="24"/>
          <w:szCs w:val="24"/>
        </w:rPr>
      </w:pPr>
    </w:p>
    <w:p w:rsidR="00ED7B3F" w:rsidRDefault="00ED7B3F" w:rsidP="00ED7B3F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Technologia mycia:</w:t>
      </w:r>
    </w:p>
    <w:p w:rsidR="00ED7B3F" w:rsidRDefault="00ED7B3F" w:rsidP="00ED7B3F">
      <w:pPr>
        <w:pStyle w:val="Akapitzlist"/>
        <w:rPr>
          <w:rFonts w:ascii="Arial" w:hAnsi="Arial" w:cs="Arial"/>
          <w:sz w:val="24"/>
          <w:szCs w:val="24"/>
        </w:rPr>
      </w:pPr>
    </w:p>
    <w:p w:rsidR="00ED7B3F" w:rsidRDefault="006058C0" w:rsidP="00ED7B3F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Preferowana jest technologia mycia wodą demineralizowaną przy użyciu lancy teleskopowej. W miejscach niemożliwych do stosowania tej metody należy stosować metodę z użyciem technik alpinistycznych. Mycie należy przeprowadzić dokładnie z należytą starannością.</w:t>
      </w:r>
    </w:p>
    <w:p w:rsidR="006058C0" w:rsidRDefault="006058C0" w:rsidP="00ED7B3F">
      <w:pPr>
        <w:pStyle w:val="Akapitzlist"/>
        <w:rPr>
          <w:rFonts w:ascii="Arial" w:hAnsi="Arial" w:cs="Arial"/>
          <w:sz w:val="24"/>
          <w:szCs w:val="24"/>
        </w:rPr>
      </w:pPr>
    </w:p>
    <w:p w:rsidR="006058C0" w:rsidRDefault="006058C0" w:rsidP="006058C0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Uwagi końcowe:</w:t>
      </w:r>
    </w:p>
    <w:p w:rsidR="006058C0" w:rsidRPr="00ED3B83" w:rsidRDefault="006058C0" w:rsidP="00ED3B83">
      <w:pPr>
        <w:pStyle w:val="Bezodstpw"/>
        <w:rPr>
          <w:rFonts w:ascii="Arial" w:hAnsi="Arial" w:cs="Arial"/>
          <w:sz w:val="24"/>
          <w:szCs w:val="24"/>
        </w:rPr>
      </w:pPr>
      <w:r>
        <w:t xml:space="preserve">      </w:t>
      </w:r>
      <w:r w:rsidR="00ED3B83">
        <w:t xml:space="preserve">    </w:t>
      </w:r>
      <w:r>
        <w:t xml:space="preserve"> </w:t>
      </w:r>
      <w:r w:rsidRPr="00ED3B83">
        <w:rPr>
          <w:rFonts w:ascii="Arial" w:hAnsi="Arial" w:cs="Arial"/>
          <w:sz w:val="24"/>
          <w:szCs w:val="24"/>
        </w:rPr>
        <w:t xml:space="preserve">- Zaleca się, aby Oferent przed złożeniem oferty dokonał wizji lokalnej                 </w:t>
      </w:r>
    </w:p>
    <w:p w:rsidR="006058C0" w:rsidRPr="00ED3B83" w:rsidRDefault="006058C0" w:rsidP="00ED3B83">
      <w:pPr>
        <w:pStyle w:val="Bezodstpw"/>
        <w:rPr>
          <w:rFonts w:ascii="Arial" w:hAnsi="Arial" w:cs="Arial"/>
          <w:sz w:val="24"/>
          <w:szCs w:val="24"/>
        </w:rPr>
      </w:pPr>
      <w:r w:rsidRPr="00ED3B83">
        <w:rPr>
          <w:rFonts w:ascii="Arial" w:hAnsi="Arial" w:cs="Arial"/>
          <w:sz w:val="24"/>
          <w:szCs w:val="24"/>
        </w:rPr>
        <w:t xml:space="preserve">           budynków.</w:t>
      </w:r>
    </w:p>
    <w:p w:rsidR="006058C0" w:rsidRPr="00ED3B83" w:rsidRDefault="006058C0" w:rsidP="00ED3B83">
      <w:pPr>
        <w:pStyle w:val="Bezodstpw"/>
        <w:rPr>
          <w:rFonts w:ascii="Arial" w:hAnsi="Arial" w:cs="Arial"/>
          <w:sz w:val="24"/>
          <w:szCs w:val="24"/>
        </w:rPr>
      </w:pPr>
      <w:r w:rsidRPr="00ED3B83">
        <w:rPr>
          <w:rFonts w:ascii="Arial" w:hAnsi="Arial" w:cs="Arial"/>
          <w:sz w:val="24"/>
          <w:szCs w:val="24"/>
        </w:rPr>
        <w:t xml:space="preserve">        - Zamawiający nieodpłatnie zapewni Wykonawcy dostawę wody oraz  </w:t>
      </w:r>
    </w:p>
    <w:p w:rsidR="006058C0" w:rsidRDefault="00ED3B83" w:rsidP="00ED3B83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6058C0" w:rsidRPr="00ED3B83">
        <w:rPr>
          <w:rFonts w:ascii="Arial" w:hAnsi="Arial" w:cs="Arial"/>
          <w:sz w:val="24"/>
          <w:szCs w:val="24"/>
        </w:rPr>
        <w:t>pomieszczenia na magazyny podręczne sprzętu i środków chemicznych.</w:t>
      </w:r>
    </w:p>
    <w:p w:rsidR="00ED3B83" w:rsidRDefault="00ED3B83" w:rsidP="00ED3B83">
      <w:pPr>
        <w:pStyle w:val="Bezodstpw"/>
        <w:rPr>
          <w:rFonts w:ascii="Arial" w:hAnsi="Arial" w:cs="Arial"/>
          <w:sz w:val="24"/>
          <w:szCs w:val="24"/>
        </w:rPr>
      </w:pPr>
    </w:p>
    <w:p w:rsidR="00ED3B83" w:rsidRDefault="00ED3B83" w:rsidP="00ED3B83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ED3B83">
        <w:rPr>
          <w:rFonts w:ascii="Arial" w:hAnsi="Arial" w:cs="Arial"/>
        </w:rPr>
        <w:t xml:space="preserve">Kryterium oceny: cena – waga kryterium 100% </w:t>
      </w:r>
      <w:r>
        <w:rPr>
          <w:rFonts w:ascii="Arial" w:hAnsi="Arial" w:cs="Arial"/>
        </w:rPr>
        <w:t>.</w:t>
      </w:r>
    </w:p>
    <w:p w:rsidR="00ED3B83" w:rsidRDefault="00ED3B83" w:rsidP="00ED3B83">
      <w:pPr>
        <w:pStyle w:val="Default"/>
        <w:rPr>
          <w:rFonts w:ascii="Arial" w:hAnsi="Arial" w:cs="Arial"/>
        </w:rPr>
      </w:pPr>
    </w:p>
    <w:p w:rsidR="00ED3B83" w:rsidRDefault="00ED3B83" w:rsidP="00ED3B83">
      <w:pPr>
        <w:pStyle w:val="Default"/>
        <w:rPr>
          <w:rFonts w:ascii="Arial" w:hAnsi="Arial" w:cs="Arial"/>
        </w:rPr>
      </w:pPr>
    </w:p>
    <w:p w:rsidR="00ED3B83" w:rsidRDefault="00ED3B83" w:rsidP="00ED3B83">
      <w:pPr>
        <w:pStyle w:val="Default"/>
        <w:rPr>
          <w:rFonts w:ascii="Arial" w:hAnsi="Arial" w:cs="Arial"/>
        </w:rPr>
      </w:pPr>
      <w:bookmarkStart w:id="0" w:name="_GoBack"/>
      <w:bookmarkEnd w:id="0"/>
    </w:p>
    <w:p w:rsidR="00ED3B83" w:rsidRDefault="00ED3B83" w:rsidP="00ED3B83">
      <w:pPr>
        <w:pStyle w:val="Default"/>
        <w:rPr>
          <w:rFonts w:ascii="Arial" w:hAnsi="Arial" w:cs="Arial"/>
        </w:rPr>
      </w:pPr>
    </w:p>
    <w:p w:rsidR="00ED3B83" w:rsidRDefault="00ED3B83" w:rsidP="00ED3B83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Opracował :</w:t>
      </w:r>
    </w:p>
    <w:p w:rsidR="00ED3B83" w:rsidRDefault="00ED3B83" w:rsidP="00ED3B83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</w:t>
      </w:r>
    </w:p>
    <w:p w:rsidR="00ED3B83" w:rsidRPr="00ED3B83" w:rsidRDefault="00ED3B83" w:rsidP="00ED3B83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Piotr Labus</w:t>
      </w:r>
    </w:p>
    <w:p w:rsidR="00ED3B83" w:rsidRPr="00ED3B83" w:rsidRDefault="00ED3B83" w:rsidP="00ED3B83">
      <w:pPr>
        <w:pStyle w:val="Bezodstpw"/>
        <w:ind w:left="360"/>
        <w:rPr>
          <w:rFonts w:ascii="Arial" w:hAnsi="Arial" w:cs="Arial"/>
          <w:sz w:val="24"/>
          <w:szCs w:val="24"/>
        </w:rPr>
      </w:pPr>
    </w:p>
    <w:p w:rsidR="006058C0" w:rsidRPr="00ED3B83" w:rsidRDefault="006058C0" w:rsidP="00ED3B83">
      <w:pPr>
        <w:pStyle w:val="Bezodstpw"/>
        <w:rPr>
          <w:rFonts w:ascii="Arial" w:hAnsi="Arial" w:cs="Arial"/>
          <w:sz w:val="24"/>
          <w:szCs w:val="24"/>
        </w:rPr>
      </w:pPr>
    </w:p>
    <w:sectPr w:rsidR="006058C0" w:rsidRPr="00ED3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9197E"/>
    <w:multiLevelType w:val="hybridMultilevel"/>
    <w:tmpl w:val="C0B2E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3AC"/>
    <w:rsid w:val="00195992"/>
    <w:rsid w:val="00251C51"/>
    <w:rsid w:val="003D6ADC"/>
    <w:rsid w:val="006058C0"/>
    <w:rsid w:val="00631C00"/>
    <w:rsid w:val="00746453"/>
    <w:rsid w:val="009028AD"/>
    <w:rsid w:val="00AF76B6"/>
    <w:rsid w:val="00C352A8"/>
    <w:rsid w:val="00C91C47"/>
    <w:rsid w:val="00E70A4D"/>
    <w:rsid w:val="00ED3B83"/>
    <w:rsid w:val="00ED7B3F"/>
    <w:rsid w:val="00F1298A"/>
    <w:rsid w:val="00FC63AC"/>
    <w:rsid w:val="00FD1C25"/>
    <w:rsid w:val="00FF03F1"/>
    <w:rsid w:val="00FF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B2019"/>
  <w15:chartTrackingRefBased/>
  <w15:docId w15:val="{564511F0-32DC-4E0F-9FA6-566200B4E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C63AC"/>
    <w:pPr>
      <w:ind w:left="720"/>
      <w:contextualSpacing/>
    </w:pPr>
  </w:style>
  <w:style w:type="table" w:styleId="Tabela-Siatka">
    <w:name w:val="Table Grid"/>
    <w:basedOn w:val="Standardowy"/>
    <w:uiPriority w:val="39"/>
    <w:rsid w:val="00251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6A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ED3B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476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elpem</dc:creator>
  <cp:keywords/>
  <dc:description/>
  <cp:lastModifiedBy>Cezary Pawęzki</cp:lastModifiedBy>
  <cp:revision>8</cp:revision>
  <dcterms:created xsi:type="dcterms:W3CDTF">2021-09-08T09:38:00Z</dcterms:created>
  <dcterms:modified xsi:type="dcterms:W3CDTF">2021-09-10T08:03:00Z</dcterms:modified>
</cp:coreProperties>
</file>