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50" w:rsidRDefault="00C31B50" w:rsidP="002513E6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editId="61B5ABDD">
            <wp:simplePos x="0" y="0"/>
            <wp:positionH relativeFrom="margin">
              <wp:posOffset>-221615</wp:posOffset>
            </wp:positionH>
            <wp:positionV relativeFrom="paragraph">
              <wp:posOffset>50165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506F77" w:rsidRPr="002513E6" w:rsidRDefault="002513E6" w:rsidP="002513E6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 xml:space="preserve">Załącznik nr </w:t>
      </w:r>
      <w:r w:rsidR="000E42D6">
        <w:rPr>
          <w:rFonts w:ascii="Cambria" w:hAnsi="Cambria"/>
          <w:b/>
        </w:rPr>
        <w:t>2</w:t>
      </w:r>
    </w:p>
    <w:p w:rsidR="000F3E95" w:rsidRPr="001B13C1" w:rsidRDefault="000F3E95" w:rsidP="000F3E95">
      <w:pPr>
        <w:rPr>
          <w:rFonts w:ascii="Cambria" w:hAnsi="Cambria"/>
          <w:b/>
          <w:sz w:val="20"/>
          <w:szCs w:val="20"/>
        </w:rPr>
      </w:pPr>
      <w:r w:rsidRPr="001B13C1">
        <w:rPr>
          <w:rFonts w:ascii="Cambria" w:hAnsi="Cambria"/>
          <w:b/>
          <w:sz w:val="20"/>
          <w:szCs w:val="20"/>
        </w:rPr>
        <w:t xml:space="preserve">Znak sprawy: </w:t>
      </w:r>
      <w:r w:rsidR="00C31B50" w:rsidRPr="00C31B50">
        <w:rPr>
          <w:rFonts w:ascii="Cambria" w:hAnsi="Cambria"/>
          <w:b/>
          <w:sz w:val="20"/>
          <w:szCs w:val="20"/>
        </w:rPr>
        <w:t>BI/90/1</w:t>
      </w:r>
      <w:r w:rsidR="00F116C9">
        <w:rPr>
          <w:rFonts w:ascii="Cambria" w:hAnsi="Cambria"/>
          <w:b/>
          <w:sz w:val="20"/>
          <w:szCs w:val="20"/>
        </w:rPr>
        <w:t>8</w:t>
      </w:r>
      <w:bookmarkStart w:id="0" w:name="_GoBack"/>
      <w:bookmarkEnd w:id="0"/>
      <w:r w:rsidR="00C31B50" w:rsidRPr="00C31B50">
        <w:rPr>
          <w:rFonts w:ascii="Cambria" w:hAnsi="Cambria"/>
          <w:b/>
          <w:sz w:val="20"/>
          <w:szCs w:val="20"/>
        </w:rPr>
        <w:t>/2021</w:t>
      </w:r>
    </w:p>
    <w:p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:rsidR="00CD6F33" w:rsidRDefault="00CD6F33" w:rsidP="00CD6F33">
      <w:pPr>
        <w:rPr>
          <w:lang w:eastAsia="ar-SA"/>
        </w:rPr>
      </w:pP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:rsidR="00A55D15" w:rsidRPr="00E11140" w:rsidRDefault="004A4F7C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="00A55D15" w:rsidRPr="00E11140">
        <w:rPr>
          <w:rFonts w:ascii="Cambria" w:hAnsi="Cambria"/>
          <w:b/>
        </w:rPr>
        <w:t xml:space="preserve"> Opole</w:t>
      </w: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4A4F7C">
        <w:rPr>
          <w:rFonts w:ascii="Cambria" w:hAnsi="Cambria"/>
          <w:b/>
        </w:rPr>
        <w:t>Biuro Infrastruktury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</w:p>
    <w:p w:rsidR="00A55D15" w:rsidRPr="00A55D15" w:rsidRDefault="00A55D15" w:rsidP="00A55D15">
      <w:pPr>
        <w:pStyle w:val="Bezodstpw"/>
        <w:spacing w:line="276" w:lineRule="auto"/>
        <w:rPr>
          <w:rFonts w:ascii="Cambria" w:hAnsi="Cambria"/>
        </w:rPr>
      </w:pPr>
      <w:r w:rsidRPr="00A55D15">
        <w:rPr>
          <w:rFonts w:ascii="Cambria" w:hAnsi="Cambria"/>
        </w:rPr>
        <w:t>……………………………………</w:t>
      </w:r>
    </w:p>
    <w:p w:rsidR="00A55D15" w:rsidRPr="00E11140" w:rsidRDefault="00A55D15" w:rsidP="00A55D15">
      <w:pPr>
        <w:autoSpaceDE w:val="0"/>
        <w:autoSpaceDN w:val="0"/>
        <w:adjustRightInd w:val="0"/>
        <w:rPr>
          <w:rFonts w:ascii="Cambria" w:hAnsi="Cambria"/>
          <w:i/>
          <w:iCs/>
          <w:color w:val="000000"/>
        </w:rPr>
      </w:pPr>
      <w:r w:rsidRPr="00E11140">
        <w:rPr>
          <w:rFonts w:ascii="Cambria" w:hAnsi="Cambria"/>
          <w:i/>
          <w:iCs/>
          <w:color w:val="000000"/>
        </w:rPr>
        <w:t xml:space="preserve">pieczątka </w:t>
      </w:r>
      <w:r w:rsidR="00C31B50">
        <w:rPr>
          <w:rFonts w:ascii="Cambria" w:hAnsi="Cambria"/>
          <w:i/>
          <w:iCs/>
          <w:color w:val="000000"/>
        </w:rPr>
        <w:t>O</w:t>
      </w:r>
      <w:r w:rsidRPr="00E11140">
        <w:rPr>
          <w:rFonts w:ascii="Cambria" w:hAnsi="Cambria"/>
          <w:i/>
          <w:iCs/>
          <w:color w:val="000000"/>
        </w:rPr>
        <w:t>ferenta</w:t>
      </w:r>
    </w:p>
    <w:p w:rsidR="000F3E95" w:rsidRPr="001B13C1" w:rsidRDefault="000F3E95" w:rsidP="00A55D15">
      <w:pPr>
        <w:spacing w:after="0"/>
        <w:rPr>
          <w:rFonts w:ascii="Cambria" w:hAnsi="Cambria" w:cs="Tahoma"/>
          <w:b/>
        </w:rPr>
      </w:pPr>
    </w:p>
    <w:p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:rsidR="000F3E95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............................... nr fax .............................. e-mail ……………….…………………</w:t>
      </w:r>
    </w:p>
    <w:p w:rsidR="00CD6F33" w:rsidRPr="00F42AF4" w:rsidRDefault="00CD6F33" w:rsidP="000F3E95">
      <w:pPr>
        <w:spacing w:after="0"/>
        <w:rPr>
          <w:rFonts w:ascii="Cambria" w:hAnsi="Cambria"/>
          <w:sz w:val="20"/>
          <w:szCs w:val="20"/>
        </w:rPr>
      </w:pPr>
    </w:p>
    <w:p w:rsidR="00CD6F33" w:rsidRDefault="00CD6F33" w:rsidP="00CD6F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D6F33">
        <w:rPr>
          <w:rFonts w:ascii="Cambria" w:eastAsia="Times New Roman" w:hAnsi="Cambria" w:cs="Times New Roman"/>
          <w:color w:val="000000"/>
          <w:lang w:eastAsia="ar-SA"/>
        </w:rPr>
        <w:t>Odpowiadając na skierowane do nas zaproszenie ofertowe dotyczące zamówienia publicznego realizowanego na podstawie art. 2 ust. 1 pkt 1 ustawy z dnia 11 września 2019 r. Prawo zamówień publicznych, a dotyczącego:</w:t>
      </w:r>
    </w:p>
    <w:p w:rsidR="004A4F7C" w:rsidRDefault="004A4F7C" w:rsidP="004A4F7C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:rsidR="00C31B50" w:rsidRDefault="004A4F7C" w:rsidP="00C31B50">
      <w:pPr>
        <w:spacing w:after="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Sukcesywnej dostawy </w:t>
      </w:r>
      <w:r w:rsidR="00BD71C6">
        <w:rPr>
          <w:rFonts w:ascii="Cambria" w:hAnsi="Cambria"/>
          <w:b/>
          <w:sz w:val="20"/>
          <w:szCs w:val="20"/>
        </w:rPr>
        <w:t>drobnego sprzętu AGD</w:t>
      </w:r>
      <w:r w:rsidR="00CD6F33">
        <w:rPr>
          <w:rFonts w:ascii="Cambria" w:hAnsi="Cambria"/>
          <w:b/>
          <w:sz w:val="20"/>
          <w:szCs w:val="20"/>
        </w:rPr>
        <w:t xml:space="preserve"> n</w:t>
      </w:r>
      <w:r w:rsidR="00331D06">
        <w:rPr>
          <w:rFonts w:ascii="Cambria" w:hAnsi="Cambria"/>
          <w:b/>
          <w:sz w:val="20"/>
          <w:szCs w:val="20"/>
        </w:rPr>
        <w:t xml:space="preserve">a potrzeby </w:t>
      </w:r>
      <w:r w:rsidR="00CD6F33">
        <w:rPr>
          <w:rFonts w:ascii="Cambria" w:hAnsi="Cambria"/>
          <w:b/>
          <w:sz w:val="20"/>
          <w:szCs w:val="20"/>
        </w:rPr>
        <w:t xml:space="preserve">jednostek Uniwersytetu </w:t>
      </w:r>
    </w:p>
    <w:p w:rsidR="000F3E95" w:rsidRDefault="00CD6F33" w:rsidP="00C31B50">
      <w:pPr>
        <w:spacing w:after="0"/>
        <w:jc w:val="center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Opolskiego</w:t>
      </w:r>
      <w:r w:rsidR="00331D06">
        <w:rPr>
          <w:rFonts w:ascii="Cambria" w:hAnsi="Cambria"/>
          <w:b/>
          <w:sz w:val="20"/>
          <w:szCs w:val="20"/>
        </w:rPr>
        <w:t xml:space="preserve"> </w:t>
      </w:r>
      <w:r w:rsidR="000F3E95">
        <w:rPr>
          <w:rFonts w:ascii="Cambria" w:hAnsi="Cambria"/>
          <w:b/>
          <w:color w:val="000000"/>
          <w:sz w:val="20"/>
          <w:szCs w:val="20"/>
        </w:rPr>
        <w:t>s</w:t>
      </w:r>
      <w:r w:rsidR="000F3E95" w:rsidRPr="00F42AF4">
        <w:rPr>
          <w:rFonts w:ascii="Cambria" w:hAnsi="Cambria"/>
          <w:b/>
          <w:color w:val="000000"/>
          <w:sz w:val="20"/>
          <w:szCs w:val="20"/>
        </w:rPr>
        <w:t>kładamy ofertę następującej treści:</w:t>
      </w:r>
    </w:p>
    <w:p w:rsidR="00C31B50" w:rsidRDefault="00C31B50" w:rsidP="00C31B50">
      <w:pPr>
        <w:spacing w:after="0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7776" w:type="dxa"/>
        <w:tblInd w:w="55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668"/>
        <w:gridCol w:w="1830"/>
        <w:gridCol w:w="810"/>
        <w:gridCol w:w="1035"/>
        <w:gridCol w:w="1125"/>
        <w:gridCol w:w="1155"/>
        <w:gridCol w:w="1153"/>
      </w:tblGrid>
      <w:tr w:rsidR="00475206" w:rsidRPr="001B13C1" w:rsidTr="004A4F7C">
        <w:trPr>
          <w:trHeight w:val="1050"/>
        </w:trPr>
        <w:tc>
          <w:tcPr>
            <w:tcW w:w="668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475206" w:rsidRPr="00253426" w:rsidRDefault="00475206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1830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 xml:space="preserve">Przedmiot </w:t>
            </w:r>
            <w:r w:rsidR="00357987">
              <w:rPr>
                <w:rFonts w:ascii="Cambria" w:hAnsi="Cambria"/>
                <w:b/>
                <w:sz w:val="18"/>
                <w:szCs w:val="18"/>
              </w:rPr>
              <w:br/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81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E74723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Szacunkowa </w:t>
            </w:r>
            <w:r w:rsidR="00475206"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03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12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115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406D41C9" w:rsidRDefault="406D41C9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115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507B0385" w:rsidRDefault="507B0385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406D41C9" w:rsidRDefault="406D41C9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brutto [zł]</w:t>
            </w:r>
          </w:p>
          <w:p w:rsidR="507B0385" w:rsidRDefault="507B0385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475206" w:rsidRPr="001B13C1" w:rsidTr="004A4F7C">
        <w:trPr>
          <w:cantSplit/>
          <w:trHeight w:val="385"/>
        </w:trPr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475206" w:rsidRPr="001B13C1" w:rsidRDefault="00475206" w:rsidP="00C31B5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475206" w:rsidRPr="00F42AF4" w:rsidRDefault="0025638E" w:rsidP="00DD1BFC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Czajnik elektryczny </w:t>
            </w:r>
          </w:p>
        </w:tc>
        <w:tc>
          <w:tcPr>
            <w:tcW w:w="810" w:type="dxa"/>
            <w:vAlign w:val="center"/>
          </w:tcPr>
          <w:p w:rsidR="00475206" w:rsidRPr="00357987" w:rsidRDefault="00C31B50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035" w:type="dxa"/>
            <w:vAlign w:val="center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00475206" w:rsidRPr="001B13C1" w:rsidTr="004A4F7C">
        <w:trPr>
          <w:cantSplit/>
          <w:trHeight w:val="385"/>
        </w:trPr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475206" w:rsidRPr="001B13C1" w:rsidRDefault="00475206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475206" w:rsidRPr="00D7264F" w:rsidRDefault="0025638E" w:rsidP="00DD1BFC">
            <w:pPr>
              <w:spacing w:after="0"/>
              <w:contextualSpacing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Ekspres przelewowy </w:t>
            </w:r>
          </w:p>
        </w:tc>
        <w:tc>
          <w:tcPr>
            <w:tcW w:w="810" w:type="dxa"/>
            <w:vAlign w:val="center"/>
          </w:tcPr>
          <w:p w:rsidR="00475206" w:rsidRPr="00357987" w:rsidRDefault="00C31B50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035" w:type="dxa"/>
            <w:vAlign w:val="center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00475206" w:rsidRPr="001B13C1" w:rsidTr="004A4F7C">
        <w:trPr>
          <w:cantSplit/>
          <w:trHeight w:val="385"/>
        </w:trPr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475206" w:rsidRPr="001B13C1" w:rsidRDefault="00475206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475206" w:rsidRPr="00D70D9D" w:rsidRDefault="00CD6F33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Ekspres ciśnieniowy</w:t>
            </w:r>
            <w:r w:rsidR="00C31B50">
              <w:rPr>
                <w:rFonts w:ascii="Cambria" w:hAnsi="Cambria" w:cs="Calibri"/>
                <w:sz w:val="18"/>
                <w:szCs w:val="18"/>
              </w:rPr>
              <w:t xml:space="preserve"> – model 1</w:t>
            </w:r>
          </w:p>
        </w:tc>
        <w:tc>
          <w:tcPr>
            <w:tcW w:w="810" w:type="dxa"/>
            <w:vAlign w:val="center"/>
          </w:tcPr>
          <w:p w:rsidR="00475206" w:rsidRPr="00357987" w:rsidRDefault="00C31B50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035" w:type="dxa"/>
            <w:vAlign w:val="center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00CD6F33" w:rsidRPr="001B13C1" w:rsidTr="004A4F7C">
        <w:trPr>
          <w:cantSplit/>
          <w:trHeight w:val="385"/>
        </w:trPr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CD6F33" w:rsidRPr="001B13C1" w:rsidRDefault="00CD6F33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CD6F33" w:rsidRDefault="00CD6F33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Ekspres ciśnieniowy</w:t>
            </w:r>
            <w:r w:rsidR="00C31B50">
              <w:rPr>
                <w:rFonts w:ascii="Cambria" w:hAnsi="Cambria" w:cs="Calibri"/>
                <w:sz w:val="18"/>
                <w:szCs w:val="18"/>
              </w:rPr>
              <w:t xml:space="preserve"> – model 2</w:t>
            </w:r>
          </w:p>
        </w:tc>
        <w:tc>
          <w:tcPr>
            <w:tcW w:w="810" w:type="dxa"/>
            <w:vAlign w:val="center"/>
          </w:tcPr>
          <w:p w:rsidR="00CD6F33" w:rsidRPr="00357987" w:rsidRDefault="00283FD2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357987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035" w:type="dxa"/>
            <w:vAlign w:val="center"/>
          </w:tcPr>
          <w:p w:rsidR="00CD6F33" w:rsidRPr="001B13C1" w:rsidRDefault="00CD6F33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CD6F33" w:rsidRPr="001B13C1" w:rsidRDefault="00CD6F33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507B0385" w:rsidTr="00C31B50">
        <w:trPr>
          <w:cantSplit/>
          <w:trHeight w:val="385"/>
        </w:trPr>
        <w:tc>
          <w:tcPr>
            <w:tcW w:w="5468" w:type="dxa"/>
            <w:gridSpan w:val="5"/>
            <w:tcBorders>
              <w:right w:val="single" w:sz="4" w:space="0" w:color="auto"/>
            </w:tcBorders>
            <w:vAlign w:val="center"/>
          </w:tcPr>
          <w:p w:rsidR="2267B0E5" w:rsidRPr="00357987" w:rsidRDefault="2267B0E5" w:rsidP="507B0385">
            <w:pPr>
              <w:spacing w:line="240" w:lineRule="auto"/>
              <w:jc w:val="right"/>
              <w:rPr>
                <w:rFonts w:ascii="Cambria" w:hAnsi="Cambria"/>
                <w:b/>
                <w:noProof/>
              </w:rPr>
            </w:pPr>
            <w:r w:rsidRPr="00357987">
              <w:rPr>
                <w:rFonts w:ascii="Cambria" w:hAnsi="Cambria"/>
                <w:b/>
                <w:noProof/>
              </w:rPr>
              <w:t>RAZEM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</w:tbl>
    <w:p w:rsidR="000F3E95" w:rsidRPr="001B13C1" w:rsidRDefault="000F3E95" w:rsidP="000F3E95">
      <w:pPr>
        <w:spacing w:after="0" w:line="360" w:lineRule="auto"/>
        <w:ind w:left="360" w:hanging="360"/>
        <w:jc w:val="both"/>
        <w:rPr>
          <w:rFonts w:ascii="Cambria" w:hAnsi="Cambria"/>
        </w:rPr>
      </w:pPr>
    </w:p>
    <w:p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zapoznałem/-am się z opisem przedmiotu zamówienia i nie wnoszę do niego zastrzeżeń.</w:t>
      </w:r>
    </w:p>
    <w:p w:rsidR="000F3E95" w:rsidRPr="001333B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</w:t>
      </w:r>
      <w:r w:rsidR="00CD6F33">
        <w:rPr>
          <w:rFonts w:ascii="Cambria" w:hAnsi="Cambria"/>
          <w:sz w:val="20"/>
          <w:szCs w:val="20"/>
        </w:rPr>
        <w:t>…………</w:t>
      </w:r>
      <w:r w:rsidR="001333BC" w:rsidRPr="001333BC">
        <w:rPr>
          <w:rFonts w:ascii="Cambria" w:hAnsi="Cambria"/>
          <w:sz w:val="20"/>
          <w:szCs w:val="20"/>
        </w:rPr>
        <w:t>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:rsidR="000F3E95" w:rsidRPr="00F42AF4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 w:rsidR="00CD6F33"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:rsidR="000F3E95" w:rsidRPr="00CD6F33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:rsidR="00357987" w:rsidRDefault="00CD6F33" w:rsidP="00E6724F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>Oświadczam, że zawarte w „zaproszeniu do złożenia propozycji cenowej” warunki umowy akceptuję bez zastrzeżeń i zobowiązuję się w przypadku przyjęcia mojej propozycji do podpisania umowy na ww. warunkach.</w:t>
      </w:r>
      <w:r w:rsidR="00357987" w:rsidRPr="00357987">
        <w:rPr>
          <w:rFonts w:ascii="Cambria" w:hAnsi="Cambria"/>
          <w:sz w:val="20"/>
          <w:szCs w:val="20"/>
        </w:rPr>
        <w:t xml:space="preserve"> </w:t>
      </w:r>
    </w:p>
    <w:p w:rsidR="00CD6F33" w:rsidRPr="00357987" w:rsidRDefault="00283FD2" w:rsidP="00357987">
      <w:pPr>
        <w:suppressAutoHyphens/>
        <w:spacing w:after="0"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7. </w:t>
      </w:r>
      <w:r w:rsidR="00CD6F33" w:rsidRPr="00357987">
        <w:rPr>
          <w:rFonts w:ascii="Cambria" w:hAnsi="Cambria"/>
          <w:sz w:val="20"/>
          <w:szCs w:val="20"/>
        </w:rPr>
        <w:t xml:space="preserve">Załącznikami do niniejszej propozycji cenowej są dokumenty i załączniki wymienione w pkt. </w:t>
      </w:r>
      <w:r w:rsidR="00357987" w:rsidRPr="00357987">
        <w:rPr>
          <w:rFonts w:ascii="Cambria" w:hAnsi="Cambria"/>
          <w:sz w:val="20"/>
          <w:szCs w:val="20"/>
        </w:rPr>
        <w:t>7</w:t>
      </w:r>
      <w:r w:rsidR="00CD6F33" w:rsidRPr="00357987">
        <w:rPr>
          <w:rFonts w:ascii="Cambria" w:hAnsi="Cambria"/>
          <w:sz w:val="20"/>
          <w:szCs w:val="20"/>
        </w:rPr>
        <w:t xml:space="preserve"> </w:t>
      </w:r>
      <w:r w:rsidR="00357987" w:rsidRPr="00357987">
        <w:rPr>
          <w:rFonts w:ascii="Cambria" w:hAnsi="Cambria"/>
          <w:sz w:val="20"/>
          <w:szCs w:val="20"/>
        </w:rPr>
        <w:t>zaproszenia.</w:t>
      </w:r>
    </w:p>
    <w:p w:rsidR="00BD71C6" w:rsidRPr="00A55D15" w:rsidRDefault="00BD71C6" w:rsidP="00283FD2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:rsidR="00CD6F33" w:rsidRPr="00DD1BFC" w:rsidRDefault="00CD6F33" w:rsidP="00CD6F33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:rsidR="00DD1BFC" w:rsidRPr="000F3E95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4A4F7C">
      <w:headerReference w:type="default" r:id="rId11"/>
      <w:footerReference w:type="default" r:id="rId12"/>
      <w:pgSz w:w="11906" w:h="16838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2EF" w:rsidRDefault="004532EF" w:rsidP="00AB6D1A">
      <w:pPr>
        <w:spacing w:after="0" w:line="240" w:lineRule="auto"/>
      </w:pPr>
      <w:r>
        <w:separator/>
      </w:r>
    </w:p>
  </w:endnote>
  <w:endnote w:type="continuationSeparator" w:id="0">
    <w:p w:rsidR="004532EF" w:rsidRDefault="004532EF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50" w:rsidRDefault="00C31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2EF" w:rsidRDefault="004532EF" w:rsidP="00AB6D1A">
      <w:pPr>
        <w:spacing w:after="0" w:line="240" w:lineRule="auto"/>
      </w:pPr>
      <w:r>
        <w:separator/>
      </w:r>
    </w:p>
  </w:footnote>
  <w:footnote w:type="continuationSeparator" w:id="0">
    <w:p w:rsidR="004532EF" w:rsidRDefault="004532EF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74614"/>
    <w:rsid w:val="000812B3"/>
    <w:rsid w:val="000E42D6"/>
    <w:rsid w:val="000F3E95"/>
    <w:rsid w:val="001333BC"/>
    <w:rsid w:val="002047CF"/>
    <w:rsid w:val="00232A9A"/>
    <w:rsid w:val="0024322D"/>
    <w:rsid w:val="002513E6"/>
    <w:rsid w:val="0025638E"/>
    <w:rsid w:val="00283FD2"/>
    <w:rsid w:val="002B07B5"/>
    <w:rsid w:val="00305288"/>
    <w:rsid w:val="00331D06"/>
    <w:rsid w:val="0035498E"/>
    <w:rsid w:val="00357987"/>
    <w:rsid w:val="00383965"/>
    <w:rsid w:val="00397812"/>
    <w:rsid w:val="003A4AE9"/>
    <w:rsid w:val="003D02D6"/>
    <w:rsid w:val="003F4AD1"/>
    <w:rsid w:val="004037CA"/>
    <w:rsid w:val="004532EF"/>
    <w:rsid w:val="00475206"/>
    <w:rsid w:val="004A4F7C"/>
    <w:rsid w:val="004C5026"/>
    <w:rsid w:val="0050428C"/>
    <w:rsid w:val="00506F77"/>
    <w:rsid w:val="00511F80"/>
    <w:rsid w:val="00596CD0"/>
    <w:rsid w:val="00597027"/>
    <w:rsid w:val="006A0770"/>
    <w:rsid w:val="006F2CCA"/>
    <w:rsid w:val="008B17E2"/>
    <w:rsid w:val="0094635E"/>
    <w:rsid w:val="009E679D"/>
    <w:rsid w:val="00A55D15"/>
    <w:rsid w:val="00AB6D1A"/>
    <w:rsid w:val="00AD6BEF"/>
    <w:rsid w:val="00BD5BE9"/>
    <w:rsid w:val="00BD71C6"/>
    <w:rsid w:val="00C31B50"/>
    <w:rsid w:val="00C34429"/>
    <w:rsid w:val="00C53B7E"/>
    <w:rsid w:val="00CD6F33"/>
    <w:rsid w:val="00CE0FD7"/>
    <w:rsid w:val="00D70D9D"/>
    <w:rsid w:val="00D72B71"/>
    <w:rsid w:val="00D77A21"/>
    <w:rsid w:val="00DB4A4B"/>
    <w:rsid w:val="00DD1BFC"/>
    <w:rsid w:val="00E568C6"/>
    <w:rsid w:val="00E66B9A"/>
    <w:rsid w:val="00E74723"/>
    <w:rsid w:val="00E87E00"/>
    <w:rsid w:val="00EF75A5"/>
    <w:rsid w:val="00F116C9"/>
    <w:rsid w:val="00F85A9D"/>
    <w:rsid w:val="00FA466D"/>
    <w:rsid w:val="00FD03EC"/>
    <w:rsid w:val="2267B0E5"/>
    <w:rsid w:val="2AE4DCDE"/>
    <w:rsid w:val="406D41C9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21F42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9</cp:revision>
  <cp:lastPrinted>2020-07-21T15:11:00Z</cp:lastPrinted>
  <dcterms:created xsi:type="dcterms:W3CDTF">2021-02-09T11:34:00Z</dcterms:created>
  <dcterms:modified xsi:type="dcterms:W3CDTF">2021-10-22T12:40:00Z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