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3D6BACE6" w:rsidR="0006679F" w:rsidRPr="0006679F" w:rsidRDefault="000F1B4E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07D0E490" wp14:editId="659ED956">
            <wp:simplePos x="0" y="0"/>
            <wp:positionH relativeFrom="margin">
              <wp:align>left</wp:align>
            </wp:positionH>
            <wp:positionV relativeFrom="paragraph">
              <wp:posOffset>48260</wp:posOffset>
            </wp:positionV>
            <wp:extent cx="2104390" cy="588010"/>
            <wp:effectExtent l="0" t="0" r="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74DF" w14:textId="660087EE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7E71F5BC" w14:textId="77777777" w:rsidR="000F1B4E" w:rsidRDefault="000F1B4E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</w:p>
    <w:p w14:paraId="0C244CDC" w14:textId="55DF9C09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1C4FEDCD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4162A22C" w14:textId="77777777" w:rsidR="00346518" w:rsidRDefault="00346518" w:rsidP="00EE1503">
      <w:pPr>
        <w:spacing w:line="360" w:lineRule="auto"/>
        <w:jc w:val="center"/>
        <w:rPr>
          <w:rFonts w:ascii="Cambria" w:hAnsi="Cambria"/>
          <w:b/>
        </w:rPr>
      </w:pPr>
    </w:p>
    <w:p w14:paraId="27A1D345" w14:textId="7EEB83A7" w:rsidR="00EE1503" w:rsidRPr="00346518" w:rsidRDefault="00EE1503" w:rsidP="00346518">
      <w:pPr>
        <w:spacing w:line="360" w:lineRule="auto"/>
        <w:jc w:val="center"/>
        <w:rPr>
          <w:rFonts w:ascii="Cambria" w:hAnsi="Cambria" w:cs="Calibri"/>
          <w:b/>
          <w:color w:val="1F4E79" w:themeColor="accent1" w:themeShade="80"/>
          <w:sz w:val="22"/>
          <w:szCs w:val="22"/>
        </w:rPr>
      </w:pPr>
      <w:r w:rsidRPr="00346518">
        <w:rPr>
          <w:rFonts w:ascii="Cambria" w:hAnsi="Cambria" w:cs="Calibri"/>
          <w:b/>
          <w:color w:val="1F4E79" w:themeColor="accent1" w:themeShade="80"/>
          <w:sz w:val="20"/>
          <w:szCs w:val="20"/>
        </w:rPr>
        <w:t>„</w:t>
      </w:r>
      <w:r w:rsidR="004D1ED6">
        <w:rPr>
          <w:rFonts w:ascii="Cambria" w:hAnsi="Cambria" w:cs="Calibri"/>
          <w:b/>
          <w:color w:val="1F4E79" w:themeColor="accent1" w:themeShade="80"/>
          <w:sz w:val="22"/>
          <w:szCs w:val="22"/>
        </w:rPr>
        <w:t>D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ostawa </w:t>
      </w:r>
      <w:r w:rsidR="0057412F">
        <w:rPr>
          <w:rFonts w:ascii="Cambria" w:hAnsi="Cambria" w:cs="Calibri"/>
          <w:b/>
          <w:color w:val="1F4E79" w:themeColor="accent1" w:themeShade="80"/>
          <w:sz w:val="22"/>
          <w:szCs w:val="22"/>
        </w:rPr>
        <w:t>tonerów</w:t>
      </w:r>
      <w:r w:rsidR="00AE06BC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 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na potrzeby 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br/>
        <w:t xml:space="preserve">jednostek Uniwersytetu Opolskiego” </w:t>
      </w: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542EDFDC" w14:textId="023AB074" w:rsidR="00346518" w:rsidRPr="00272C2E" w:rsidRDefault="00B04B18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B64918">
        <w:rPr>
          <w:rFonts w:ascii="Cambria" w:hAnsi="Cambria" w:cs="Calibri"/>
          <w:sz w:val="20"/>
          <w:szCs w:val="20"/>
        </w:rPr>
        <w:t>Jan Piotrowski</w:t>
      </w:r>
      <w:r w:rsidR="0006679F" w:rsidRPr="0006679F">
        <w:rPr>
          <w:rFonts w:ascii="Cambria" w:hAnsi="Cambria" w:cs="Calibri"/>
          <w:sz w:val="20"/>
          <w:szCs w:val="20"/>
        </w:rPr>
        <w:t xml:space="preserve">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B64918">
        <w:rPr>
          <w:rFonts w:ascii="Cambria" w:hAnsi="Cambria" w:cs="Calibri"/>
          <w:sz w:val="20"/>
          <w:szCs w:val="20"/>
        </w:rPr>
        <w:t>77 452 70 56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272C2E">
        <w:rPr>
          <w:rFonts w:ascii="Cambria" w:hAnsi="Cambria" w:cs="Calibri"/>
          <w:sz w:val="20"/>
          <w:szCs w:val="20"/>
        </w:rPr>
        <w:br/>
        <w:t xml:space="preserve">                </w:t>
      </w:r>
      <w:r w:rsidRPr="0006679F">
        <w:rPr>
          <w:rFonts w:ascii="Cambria" w:hAnsi="Cambria" w:cs="Calibri"/>
          <w:sz w:val="20"/>
          <w:szCs w:val="20"/>
        </w:rPr>
        <w:t xml:space="preserve">e-mail: </w:t>
      </w:r>
      <w:hyperlink r:id="rId9" w:history="1">
        <w:r w:rsidR="00B64918" w:rsidRPr="00517C52">
          <w:rPr>
            <w:rStyle w:val="Hipercze"/>
            <w:rFonts w:ascii="Cambria" w:hAnsi="Cambria" w:cs="Calibri"/>
            <w:b/>
            <w:sz w:val="20"/>
            <w:szCs w:val="20"/>
          </w:rPr>
          <w:t>jpiotrowski@uni.opole.pl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1E7D586C" w:rsidR="00B04B18" w:rsidRPr="00DE0763" w:rsidRDefault="00B04B18" w:rsidP="00272C2E">
      <w:pPr>
        <w:spacing w:line="276" w:lineRule="auto"/>
        <w:ind w:left="709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5F0791E7" w:rsidR="00B04B18" w:rsidRPr="00272C2E" w:rsidRDefault="00B04B18" w:rsidP="00272C2E">
      <w:pPr>
        <w:spacing w:line="276" w:lineRule="auto"/>
        <w:ind w:left="709"/>
        <w:jc w:val="center"/>
        <w:rPr>
          <w:rFonts w:ascii="Cambria" w:hAnsi="Cambria" w:cs="Calibri"/>
          <w:b/>
          <w:sz w:val="20"/>
          <w:szCs w:val="20"/>
        </w:rPr>
      </w:pPr>
      <w:r w:rsidRPr="00272C2E">
        <w:rPr>
          <w:rFonts w:ascii="Cambria" w:hAnsi="Cambria" w:cs="Calibri"/>
          <w:b/>
          <w:sz w:val="20"/>
          <w:szCs w:val="20"/>
        </w:rPr>
        <w:t>Wykonawca</w:t>
      </w:r>
      <w:r w:rsidR="00DE0763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składając ofertę</w:t>
      </w:r>
      <w:r w:rsidR="0029403D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powinien wpisać w temacie </w:t>
      </w:r>
      <w:r w:rsidR="00272C2E">
        <w:rPr>
          <w:rFonts w:ascii="Cambria" w:hAnsi="Cambria" w:cs="Calibri"/>
          <w:b/>
          <w:sz w:val="20"/>
          <w:szCs w:val="20"/>
        </w:rPr>
        <w:br/>
      </w:r>
      <w:r w:rsidRPr="00272C2E">
        <w:rPr>
          <w:rFonts w:ascii="Cambria" w:hAnsi="Cambria" w:cs="Calibri"/>
          <w:b/>
          <w:sz w:val="20"/>
          <w:szCs w:val="20"/>
        </w:rPr>
        <w:t>wiadomości e-mail oznaczenie zgodnie z poniższym:</w:t>
      </w:r>
    </w:p>
    <w:p w14:paraId="0C244CEC" w14:textId="33A1277E" w:rsidR="00B04B18" w:rsidRDefault="00B04B18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272C2E">
        <w:rPr>
          <w:rFonts w:ascii="Cambria" w:hAnsi="Cambria" w:cs="Calibri"/>
          <w:sz w:val="20"/>
          <w:szCs w:val="20"/>
        </w:rPr>
        <w:t xml:space="preserve">dostawę </w:t>
      </w:r>
      <w:r w:rsidR="00B64918">
        <w:rPr>
          <w:rFonts w:ascii="Cambria" w:hAnsi="Cambria" w:cs="Calibri"/>
          <w:sz w:val="20"/>
          <w:szCs w:val="20"/>
        </w:rPr>
        <w:t>tonerów</w:t>
      </w:r>
      <w:r w:rsidR="00AE06BC">
        <w:rPr>
          <w:rFonts w:ascii="Cambria" w:hAnsi="Cambria" w:cs="Calibri"/>
          <w:sz w:val="20"/>
          <w:szCs w:val="20"/>
        </w:rPr>
        <w:t xml:space="preserve"> na potrzeby jednostek UO</w:t>
      </w:r>
      <w:r w:rsidR="00272C2E">
        <w:rPr>
          <w:rFonts w:ascii="Cambria" w:hAnsi="Cambria" w:cs="Calibri"/>
          <w:sz w:val="20"/>
          <w:szCs w:val="20"/>
        </w:rPr>
        <w:t>”</w:t>
      </w:r>
      <w:r w:rsidR="00CB6B1D">
        <w:rPr>
          <w:rFonts w:ascii="Cambria" w:hAnsi="Cambria" w:cs="Calibri"/>
          <w:sz w:val="20"/>
          <w:szCs w:val="20"/>
        </w:rPr>
        <w:t>.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61760B36" w:rsidR="00DE0763" w:rsidRDefault="00B04B18" w:rsidP="00DE0763">
      <w:pPr>
        <w:suppressAutoHyphens/>
        <w:spacing w:line="276" w:lineRule="auto"/>
        <w:ind w:left="720"/>
        <w:rPr>
          <w:rStyle w:val="Hipercze"/>
          <w:rFonts w:ascii="Cambria" w:hAnsi="Cambria" w:cs="Calibri"/>
          <w:b/>
          <w:color w:val="auto"/>
          <w:sz w:val="20"/>
          <w:szCs w:val="20"/>
          <w:u w:val="none"/>
        </w:rPr>
      </w:pPr>
      <w:r w:rsidRPr="0006679F">
        <w:rPr>
          <w:rFonts w:ascii="Cambria" w:hAnsi="Cambria" w:cs="Calibri"/>
          <w:sz w:val="20"/>
          <w:szCs w:val="20"/>
        </w:rPr>
        <w:t>Ofertę należy przesłać na adres e-mail</w:t>
      </w:r>
      <w:r w:rsidRPr="0029403D">
        <w:rPr>
          <w:rFonts w:ascii="Cambria" w:hAnsi="Cambria" w:cs="Calibri"/>
          <w:sz w:val="20"/>
          <w:szCs w:val="20"/>
        </w:rPr>
        <w:t xml:space="preserve">: </w:t>
      </w:r>
      <w:hyperlink r:id="rId10" w:history="1">
        <w:r w:rsidR="00353691" w:rsidRPr="00517C52">
          <w:rPr>
            <w:rStyle w:val="Hipercze"/>
            <w:rFonts w:ascii="Cambria" w:hAnsi="Cambria" w:cs="Calibri"/>
            <w:b/>
            <w:sz w:val="20"/>
            <w:szCs w:val="20"/>
          </w:rPr>
          <w:t>jpiotrowski@uni.opole.pl</w:t>
        </w:r>
      </w:hyperlink>
    </w:p>
    <w:p w14:paraId="13AFE2E2" w14:textId="77777777" w:rsidR="007D1B4F" w:rsidRPr="0029403D" w:rsidRDefault="007D1B4F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</w:p>
    <w:p w14:paraId="0C244CF0" w14:textId="4D229A5E" w:rsidR="00B04B18" w:rsidRPr="007D1B4F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color w:val="002060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7D1B4F">
        <w:rPr>
          <w:rFonts w:ascii="Cambria" w:hAnsi="Cambria" w:cs="Calibri"/>
          <w:b/>
          <w:sz w:val="20"/>
          <w:szCs w:val="20"/>
        </w:rPr>
        <w:t>w </w:t>
      </w:r>
      <w:r w:rsidR="00DE0763" w:rsidRPr="007D1B4F">
        <w:rPr>
          <w:rFonts w:ascii="Cambria" w:hAnsi="Cambria" w:cs="Calibri"/>
          <w:b/>
          <w:sz w:val="20"/>
          <w:szCs w:val="20"/>
        </w:rPr>
        <w:t xml:space="preserve">nieprzekraczalnym </w:t>
      </w:r>
      <w:r w:rsidR="00115B2A" w:rsidRPr="007D1B4F">
        <w:rPr>
          <w:rFonts w:ascii="Cambria" w:hAnsi="Cambria" w:cs="Calibri"/>
          <w:b/>
          <w:sz w:val="20"/>
          <w:szCs w:val="20"/>
        </w:rPr>
        <w:t>terminie do</w:t>
      </w:r>
      <w:r w:rsidR="00CB6B1D" w:rsidRPr="007D1B4F">
        <w:rPr>
          <w:rFonts w:ascii="Cambria" w:hAnsi="Cambria" w:cs="Calibri"/>
          <w:b/>
          <w:sz w:val="20"/>
          <w:szCs w:val="20"/>
        </w:rPr>
        <w:t xml:space="preserve"> </w:t>
      </w:r>
      <w:r w:rsidR="00E5128F">
        <w:rPr>
          <w:rFonts w:ascii="Cambria" w:hAnsi="Cambria" w:cs="Calibri"/>
          <w:b/>
          <w:sz w:val="20"/>
          <w:szCs w:val="20"/>
        </w:rPr>
        <w:t>18</w:t>
      </w:r>
      <w:r w:rsidR="00AE06BC" w:rsidRPr="007D1B4F">
        <w:rPr>
          <w:rFonts w:ascii="Cambria" w:hAnsi="Cambria" w:cs="Calibri"/>
          <w:b/>
          <w:sz w:val="20"/>
          <w:szCs w:val="20"/>
        </w:rPr>
        <w:t xml:space="preserve">.02.2022 </w:t>
      </w:r>
      <w:r w:rsidR="00C56838" w:rsidRPr="007D1B4F">
        <w:rPr>
          <w:rFonts w:ascii="Cambria" w:hAnsi="Cambria" w:cs="Calibri"/>
          <w:b/>
          <w:sz w:val="20"/>
          <w:szCs w:val="20"/>
        </w:rPr>
        <w:t xml:space="preserve">do godz. </w:t>
      </w:r>
      <w:bookmarkStart w:id="0" w:name="_GoBack"/>
      <w:bookmarkEnd w:id="0"/>
      <w:r w:rsidR="00B04B18" w:rsidRPr="007D1B4F">
        <w:rPr>
          <w:rFonts w:ascii="Cambria" w:hAnsi="Cambria" w:cs="Calibri"/>
          <w:b/>
          <w:sz w:val="20"/>
          <w:szCs w:val="20"/>
        </w:rPr>
        <w:t>1</w:t>
      </w:r>
      <w:r w:rsidR="006B710B">
        <w:rPr>
          <w:rFonts w:ascii="Cambria" w:hAnsi="Cambria" w:cs="Calibri"/>
          <w:b/>
          <w:sz w:val="20"/>
          <w:szCs w:val="20"/>
        </w:rPr>
        <w:t>2</w:t>
      </w:r>
      <w:r w:rsidR="00B04B18" w:rsidRPr="007D1B4F">
        <w:rPr>
          <w:rFonts w:ascii="Cambria" w:hAnsi="Cambria" w:cs="Calibri"/>
          <w:b/>
          <w:sz w:val="20"/>
          <w:szCs w:val="20"/>
        </w:rPr>
        <w:t>.00.</w:t>
      </w:r>
    </w:p>
    <w:p w14:paraId="0C244CF1" w14:textId="11E2256E" w:rsidR="00B04B18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06679F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Kryteria oceny ofert:</w:t>
      </w:r>
    </w:p>
    <w:p w14:paraId="0C244CF4" w14:textId="1B5DD83A" w:rsidR="00B04B18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lastRenderedPageBreak/>
        <w:t xml:space="preserve">      Kryterium wyboru oferty jest cena (ofertą najkorzystniejszą</w:t>
      </w:r>
      <w:r w:rsidR="00861CE0">
        <w:rPr>
          <w:rFonts w:ascii="Cambria" w:hAnsi="Cambria" w:cs="Calibri"/>
          <w:sz w:val="20"/>
          <w:szCs w:val="20"/>
        </w:rPr>
        <w:t xml:space="preserve"> będzie oferta z najniższymi cenami spełniająca wymagania</w:t>
      </w:r>
      <w:r w:rsidRPr="0006679F">
        <w:rPr>
          <w:rFonts w:ascii="Cambria" w:hAnsi="Cambria" w:cs="Calibri"/>
          <w:sz w:val="20"/>
          <w:szCs w:val="20"/>
        </w:rPr>
        <w:t xml:space="preserve"> Zamawiającego).</w:t>
      </w:r>
    </w:p>
    <w:p w14:paraId="7FA60942" w14:textId="77777777" w:rsidR="000F1B4E" w:rsidRDefault="000F1B4E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D1A427B" w14:textId="0B63869E" w:rsidR="00DE0763" w:rsidRPr="00DE0763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DE0763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465AAACD" w:rsidR="00DE0763" w:rsidRPr="004D1ED6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okres gwarancji: </w:t>
      </w:r>
      <w:r w:rsidR="006953BA">
        <w:rPr>
          <w:rFonts w:ascii="Cambria" w:hAnsi="Cambria"/>
          <w:b/>
          <w:sz w:val="20"/>
          <w:szCs w:val="20"/>
        </w:rPr>
        <w:t>12 miesięcy</w:t>
      </w:r>
    </w:p>
    <w:p w14:paraId="77C19696" w14:textId="47CCF816" w:rsidR="00DE0763" w:rsidRPr="004D1ED6" w:rsidRDefault="00EE575C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warunki płatności: </w:t>
      </w:r>
      <w:r w:rsidR="00353691">
        <w:rPr>
          <w:rFonts w:ascii="Cambria" w:hAnsi="Cambria"/>
          <w:b/>
          <w:sz w:val="20"/>
          <w:szCs w:val="20"/>
        </w:rPr>
        <w:t>30</w:t>
      </w:r>
      <w:r w:rsidR="0029403D" w:rsidRPr="004D1ED6">
        <w:rPr>
          <w:rFonts w:ascii="Cambria" w:hAnsi="Cambria"/>
          <w:b/>
          <w:sz w:val="20"/>
          <w:szCs w:val="20"/>
        </w:rPr>
        <w:t xml:space="preserve"> </w:t>
      </w:r>
      <w:r w:rsidR="00DE0763" w:rsidRPr="004D1ED6">
        <w:rPr>
          <w:rFonts w:ascii="Cambria" w:hAnsi="Cambria"/>
          <w:b/>
          <w:sz w:val="20"/>
          <w:szCs w:val="20"/>
        </w:rPr>
        <w:t>dni</w:t>
      </w:r>
      <w:r w:rsidR="000F1B4E" w:rsidRPr="004D1ED6">
        <w:rPr>
          <w:rFonts w:ascii="Cambria" w:hAnsi="Cambria"/>
          <w:b/>
          <w:sz w:val="20"/>
          <w:szCs w:val="20"/>
        </w:rPr>
        <w:t xml:space="preserve"> – faktura przelewowa</w:t>
      </w:r>
    </w:p>
    <w:p w14:paraId="023183FB" w14:textId="22BB243E" w:rsidR="00DE0763" w:rsidRPr="004D1ED6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termin wykonania zamówienia: </w:t>
      </w:r>
      <w:r w:rsidR="00353691">
        <w:rPr>
          <w:rFonts w:ascii="Cambria" w:hAnsi="Cambria"/>
          <w:b/>
          <w:sz w:val="20"/>
          <w:szCs w:val="20"/>
        </w:rPr>
        <w:t>maksimum 5</w:t>
      </w:r>
      <w:r w:rsidR="000F1B4E" w:rsidRPr="004D1ED6">
        <w:rPr>
          <w:rFonts w:ascii="Cambria" w:hAnsi="Cambria"/>
          <w:b/>
          <w:sz w:val="20"/>
          <w:szCs w:val="20"/>
        </w:rPr>
        <w:t xml:space="preserve"> </w:t>
      </w:r>
      <w:r w:rsidRPr="004D1ED6">
        <w:rPr>
          <w:rFonts w:ascii="Cambria" w:hAnsi="Cambria"/>
          <w:b/>
          <w:sz w:val="20"/>
          <w:szCs w:val="20"/>
        </w:rPr>
        <w:t>dni kalendarzowych</w:t>
      </w:r>
      <w:r w:rsidRPr="004D1ED6">
        <w:rPr>
          <w:rFonts w:ascii="Cambria" w:hAnsi="Cambria"/>
          <w:sz w:val="20"/>
          <w:szCs w:val="20"/>
        </w:rPr>
        <w:t xml:space="preserve"> </w:t>
      </w:r>
    </w:p>
    <w:p w14:paraId="0E40C7F8" w14:textId="77777777" w:rsidR="006953BA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>inne szczeg</w:t>
      </w:r>
      <w:r w:rsidR="00353691">
        <w:rPr>
          <w:rFonts w:ascii="Cambria" w:hAnsi="Cambria"/>
          <w:sz w:val="20"/>
          <w:szCs w:val="20"/>
        </w:rPr>
        <w:t xml:space="preserve">ółowe wymagania: </w:t>
      </w:r>
    </w:p>
    <w:p w14:paraId="457CF8D1" w14:textId="62A2CFDC" w:rsidR="00DE0763" w:rsidRDefault="006953BA" w:rsidP="006953BA">
      <w:pPr>
        <w:ind w:left="108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D</w:t>
      </w:r>
      <w:r w:rsidR="00353691" w:rsidRPr="006953BA">
        <w:rPr>
          <w:rFonts w:ascii="Cambria" w:hAnsi="Cambria"/>
          <w:sz w:val="20"/>
          <w:szCs w:val="20"/>
        </w:rPr>
        <w:t>ostawa</w:t>
      </w:r>
      <w:r w:rsidR="00DE0763" w:rsidRPr="006953BA">
        <w:rPr>
          <w:rFonts w:ascii="Cambria" w:hAnsi="Cambria"/>
          <w:sz w:val="20"/>
          <w:szCs w:val="20"/>
        </w:rPr>
        <w:t xml:space="preserve"> wraz z wniesieniem do pomieszczeń</w:t>
      </w:r>
    </w:p>
    <w:p w14:paraId="1B0D1C71" w14:textId="315352EA" w:rsidR="006953BA" w:rsidRPr="006953BA" w:rsidRDefault="006953BA" w:rsidP="006953BA">
      <w:pPr>
        <w:ind w:left="108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- </w:t>
      </w:r>
      <w:r w:rsidRPr="006953BA">
        <w:rPr>
          <w:rFonts w:ascii="Cambria" w:hAnsi="Cambria"/>
          <w:sz w:val="20"/>
          <w:szCs w:val="20"/>
        </w:rPr>
        <w:t>Wykonawca zobowiązany jest do dostarczania Zamawiającemu fabrycznie nowych, pochodzących z bieżącej produkcji, sprawnych technicznie, bezpiecznych, kompletnych i gotowych do pracy materiałów eksploatacyjnych gwarantujących bezawaryjną pracę.</w:t>
      </w:r>
      <w:r>
        <w:rPr>
          <w:rFonts w:ascii="Cambria" w:hAnsi="Cambria"/>
          <w:sz w:val="20"/>
          <w:szCs w:val="20"/>
        </w:rPr>
        <w:t xml:space="preserve"> </w:t>
      </w:r>
      <w:r w:rsidRPr="006953BA">
        <w:rPr>
          <w:rFonts w:ascii="Cambria" w:hAnsi="Cambria"/>
          <w:sz w:val="20"/>
          <w:szCs w:val="20"/>
        </w:rPr>
        <w:t>Pojęcie fabrycznie nowe oznacza produkty wykonane z nowych elementów lub pełnowartościowych komponentów z odzysku, bez śladów uszkodzenia modyfikacji konstrukcji obudów środków barwiących (tonerów, tuszy) oraz używania, w oryginalnych, hermetycznych opakowaniach producenta z widocznym logo, symbolem produktu i terminem przydatności do użytku, posiadające wszelkie zabezpieczenia szczelności zbiorników z tonerem, nieużywane przed dniem dostarczenia z wyłączeniem używania niezbędnego dla przeprowadzenia ewentualnego testu ich poprawnej pracy i pochodzić z bieżącej produkcji.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30424016" w14:textId="77777777" w:rsidR="005911A7" w:rsidRDefault="00B04B18" w:rsidP="005911A7">
      <w:pPr>
        <w:numPr>
          <w:ilvl w:val="0"/>
          <w:numId w:val="3"/>
        </w:numPr>
        <w:spacing w:line="276" w:lineRule="auto"/>
        <w:jc w:val="both"/>
        <w:rPr>
          <w:rStyle w:val="Hipercze"/>
          <w:rFonts w:ascii="Cambria" w:hAnsi="Cambria" w:cs="Calibri"/>
          <w:color w:val="auto"/>
          <w:sz w:val="20"/>
          <w:szCs w:val="20"/>
          <w:u w:val="none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04E1AF52" w14:textId="77777777" w:rsidR="005911A7" w:rsidRDefault="005911A7" w:rsidP="005911A7">
      <w:pPr>
        <w:pStyle w:val="Akapitzlist"/>
        <w:rPr>
          <w:rFonts w:ascii="Cambria" w:hAnsi="Cambria" w:cs="Calibri"/>
          <w:sz w:val="20"/>
          <w:szCs w:val="20"/>
        </w:rPr>
      </w:pPr>
    </w:p>
    <w:p w14:paraId="1A36542C" w14:textId="556F50B8" w:rsidR="00DE0763" w:rsidRDefault="005911A7" w:rsidP="005911A7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5911A7">
        <w:rPr>
          <w:rFonts w:ascii="Cambria" w:hAnsi="Cambria" w:cs="Calibri"/>
          <w:sz w:val="20"/>
          <w:szCs w:val="20"/>
        </w:rPr>
        <w:t xml:space="preserve">Zamawiający, zastrzega sobie prawo </w:t>
      </w:r>
      <w:r w:rsidR="00861CE0">
        <w:rPr>
          <w:rFonts w:ascii="Cambria" w:hAnsi="Cambria" w:cs="Calibri"/>
          <w:sz w:val="20"/>
          <w:szCs w:val="20"/>
        </w:rPr>
        <w:t>do składania zamówień na mniejszą lub większą</w:t>
      </w:r>
      <w:r w:rsidRPr="005911A7">
        <w:rPr>
          <w:rFonts w:ascii="Cambria" w:hAnsi="Cambria" w:cs="Calibri"/>
          <w:sz w:val="20"/>
          <w:szCs w:val="20"/>
        </w:rPr>
        <w:t xml:space="preserve"> ilość niż wyspecyfikowana przez Zamawiającego lub niezakupienia danej pozycji w ogóle</w:t>
      </w:r>
      <w:r w:rsidR="00861CE0">
        <w:rPr>
          <w:rFonts w:ascii="Cambria" w:hAnsi="Cambria" w:cs="Calibri"/>
          <w:sz w:val="20"/>
          <w:szCs w:val="20"/>
        </w:rPr>
        <w:t>.</w:t>
      </w:r>
    </w:p>
    <w:p w14:paraId="713A7C30" w14:textId="7482E257" w:rsidR="005911A7" w:rsidRPr="005911A7" w:rsidRDefault="005911A7" w:rsidP="005911A7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37DD22A" w14:textId="20583724" w:rsidR="00217252" w:rsidRP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b</w:t>
      </w:r>
      <w:r w:rsidR="0029403D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 w:rsidR="0029403D"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  <w:r>
        <w:rPr>
          <w:rFonts w:ascii="Cambria" w:hAnsi="Cambria" w:cs="Calibri"/>
          <w:sz w:val="20"/>
          <w:szCs w:val="20"/>
        </w:rPr>
        <w:t>)</w:t>
      </w:r>
    </w:p>
    <w:p w14:paraId="4EE93015" w14:textId="5B5D5897" w:rsid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 w:rsidR="0029403D">
        <w:rPr>
          <w:rFonts w:ascii="Cambria" w:hAnsi="Cambria" w:cs="Calibri"/>
          <w:sz w:val="20"/>
          <w:szCs w:val="20"/>
        </w:rPr>
        <w:t>iwego rejestru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 w:rsidR="0029403D"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 w:rsidR="0029403D"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 w:rsidR="0029403D"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8DC4637" w14:textId="15E82F6C" w:rsidR="00BC508D" w:rsidRPr="00BC508D" w:rsidRDefault="009E5DC5" w:rsidP="00DA3F15">
      <w:pPr>
        <w:ind w:left="720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  </w:t>
      </w:r>
      <w:r w:rsidR="00DA3F15">
        <w:rPr>
          <w:rFonts w:ascii="Cambria" w:hAnsi="Cambria"/>
          <w:sz w:val="20"/>
          <w:szCs w:val="20"/>
        </w:rPr>
        <w:t xml:space="preserve">Jan Piotrowski 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</w:p>
    <w:p w14:paraId="557E5B1C" w14:textId="2F17F6EE" w:rsidR="00BC508D" w:rsidRPr="008A6527" w:rsidRDefault="00BC508D" w:rsidP="00BC508D">
      <w:pPr>
        <w:rPr>
          <w:rFonts w:ascii="Cambria" w:hAnsi="Cambria"/>
          <w:iCs/>
          <w:sz w:val="20"/>
        </w:rPr>
      </w:pPr>
      <w:r w:rsidRPr="008A6527">
        <w:rPr>
          <w:rFonts w:ascii="Cambria" w:hAnsi="Cambria"/>
          <w:iCs/>
          <w:sz w:val="20"/>
        </w:rPr>
        <w:t xml:space="preserve">  </w:t>
      </w:r>
      <w:r w:rsidR="009E5DC5">
        <w:rPr>
          <w:rFonts w:ascii="Cambria" w:hAnsi="Cambria"/>
          <w:iCs/>
          <w:sz w:val="20"/>
        </w:rPr>
        <w:t xml:space="preserve">                    przygotował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8A6527">
        <w:rPr>
          <w:rFonts w:ascii="Cambria" w:hAnsi="Cambria"/>
          <w:iCs/>
          <w:sz w:val="20"/>
        </w:rPr>
        <w:t xml:space="preserve">                 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D" w14:textId="61481BA3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8A6527">
        <w:rPr>
          <w:rFonts w:ascii="Cambria" w:hAnsi="Cambria" w:cs="Calibri"/>
          <w:sz w:val="18"/>
          <w:szCs w:val="18"/>
        </w:rPr>
        <w:t>1</w:t>
      </w:r>
      <w:r w:rsidR="00B04B18" w:rsidRPr="00217252">
        <w:rPr>
          <w:rFonts w:ascii="Cambria" w:hAnsi="Cambria" w:cs="Calibri"/>
          <w:sz w:val="18"/>
          <w:szCs w:val="18"/>
        </w:rPr>
        <w:t xml:space="preserve"> – Formularz ofertowy</w:t>
      </w:r>
    </w:p>
    <w:p w14:paraId="26591648" w14:textId="46FF87F5" w:rsidR="008A6527" w:rsidRPr="00217252" w:rsidRDefault="008A6527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 xml:space="preserve">Załącznik nr </w:t>
      </w:r>
      <w:r>
        <w:rPr>
          <w:rFonts w:ascii="Cambria" w:hAnsi="Cambria" w:cs="Calibri"/>
          <w:sz w:val="18"/>
          <w:szCs w:val="18"/>
        </w:rPr>
        <w:t>2</w:t>
      </w:r>
      <w:r w:rsidRPr="00217252">
        <w:rPr>
          <w:rFonts w:ascii="Cambria" w:hAnsi="Cambria" w:cs="Calibri"/>
          <w:sz w:val="18"/>
          <w:szCs w:val="18"/>
        </w:rPr>
        <w:t xml:space="preserve"> – Opis przedmiotu zamówienia</w:t>
      </w:r>
    </w:p>
    <w:p w14:paraId="0C244CFF" w14:textId="739D9B5E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44F0FBD" w14:textId="77777777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171763B" w14:textId="127FC1BC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7174C" w14:textId="77777777" w:rsidR="00240171" w:rsidRDefault="00240171" w:rsidP="00271F54">
      <w:r>
        <w:separator/>
      </w:r>
    </w:p>
  </w:endnote>
  <w:endnote w:type="continuationSeparator" w:id="0">
    <w:p w14:paraId="1D4670F6" w14:textId="77777777" w:rsidR="00240171" w:rsidRDefault="00240171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3DCCECB8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28F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DB74D" w14:textId="77777777" w:rsidR="00240171" w:rsidRDefault="00240171" w:rsidP="00271F54">
      <w:r>
        <w:separator/>
      </w:r>
    </w:p>
  </w:footnote>
  <w:footnote w:type="continuationSeparator" w:id="0">
    <w:p w14:paraId="6B8D93A9" w14:textId="77777777" w:rsidR="00240171" w:rsidRDefault="00240171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36D3A"/>
    <w:rsid w:val="00042BDD"/>
    <w:rsid w:val="00046E6C"/>
    <w:rsid w:val="00051227"/>
    <w:rsid w:val="00064702"/>
    <w:rsid w:val="0006679F"/>
    <w:rsid w:val="0008235C"/>
    <w:rsid w:val="000B289C"/>
    <w:rsid w:val="000B5165"/>
    <w:rsid w:val="000C3466"/>
    <w:rsid w:val="000C4E7D"/>
    <w:rsid w:val="000F1B4E"/>
    <w:rsid w:val="00111FDA"/>
    <w:rsid w:val="00115B2A"/>
    <w:rsid w:val="00152ACD"/>
    <w:rsid w:val="001648A4"/>
    <w:rsid w:val="001826C1"/>
    <w:rsid w:val="001866F7"/>
    <w:rsid w:val="001A0261"/>
    <w:rsid w:val="001A201C"/>
    <w:rsid w:val="001E2267"/>
    <w:rsid w:val="001F1230"/>
    <w:rsid w:val="00211E21"/>
    <w:rsid w:val="002145BB"/>
    <w:rsid w:val="00217252"/>
    <w:rsid w:val="0022632F"/>
    <w:rsid w:val="00240171"/>
    <w:rsid w:val="00264979"/>
    <w:rsid w:val="00271F54"/>
    <w:rsid w:val="00272C2E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34A2"/>
    <w:rsid w:val="002F4B4F"/>
    <w:rsid w:val="0033615C"/>
    <w:rsid w:val="00346518"/>
    <w:rsid w:val="00353691"/>
    <w:rsid w:val="003544F8"/>
    <w:rsid w:val="00355FD2"/>
    <w:rsid w:val="00367E96"/>
    <w:rsid w:val="003745EA"/>
    <w:rsid w:val="00384A2D"/>
    <w:rsid w:val="00393386"/>
    <w:rsid w:val="003C2BF2"/>
    <w:rsid w:val="003C35DF"/>
    <w:rsid w:val="003E09DA"/>
    <w:rsid w:val="00413A1F"/>
    <w:rsid w:val="0042037A"/>
    <w:rsid w:val="00424E19"/>
    <w:rsid w:val="004305F7"/>
    <w:rsid w:val="00432B08"/>
    <w:rsid w:val="0043376C"/>
    <w:rsid w:val="00472F6B"/>
    <w:rsid w:val="0049247C"/>
    <w:rsid w:val="004A2189"/>
    <w:rsid w:val="004D1ED6"/>
    <w:rsid w:val="004D7168"/>
    <w:rsid w:val="004E0380"/>
    <w:rsid w:val="004E7A64"/>
    <w:rsid w:val="004F0843"/>
    <w:rsid w:val="005002E9"/>
    <w:rsid w:val="00504992"/>
    <w:rsid w:val="00524757"/>
    <w:rsid w:val="0053381E"/>
    <w:rsid w:val="0055603B"/>
    <w:rsid w:val="00557D20"/>
    <w:rsid w:val="0057412F"/>
    <w:rsid w:val="005741CE"/>
    <w:rsid w:val="00576ED5"/>
    <w:rsid w:val="00585928"/>
    <w:rsid w:val="005911A7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953BA"/>
    <w:rsid w:val="006B710B"/>
    <w:rsid w:val="006C59F1"/>
    <w:rsid w:val="006D6D95"/>
    <w:rsid w:val="006D7631"/>
    <w:rsid w:val="006D7A74"/>
    <w:rsid w:val="006E0B09"/>
    <w:rsid w:val="006E4AC0"/>
    <w:rsid w:val="006F2F70"/>
    <w:rsid w:val="006F5C0C"/>
    <w:rsid w:val="00706D98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C6BA9"/>
    <w:rsid w:val="007D0188"/>
    <w:rsid w:val="007D1B4F"/>
    <w:rsid w:val="007D5BEA"/>
    <w:rsid w:val="007F725B"/>
    <w:rsid w:val="00803BDB"/>
    <w:rsid w:val="00810D74"/>
    <w:rsid w:val="00855E7E"/>
    <w:rsid w:val="00861CE0"/>
    <w:rsid w:val="0088005C"/>
    <w:rsid w:val="008829BD"/>
    <w:rsid w:val="00892A9D"/>
    <w:rsid w:val="00897BE8"/>
    <w:rsid w:val="008A6527"/>
    <w:rsid w:val="008B5A6D"/>
    <w:rsid w:val="008B7BC8"/>
    <w:rsid w:val="008E5245"/>
    <w:rsid w:val="009235BE"/>
    <w:rsid w:val="0092384B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9D7BFB"/>
    <w:rsid w:val="009E5DC5"/>
    <w:rsid w:val="00A07BE3"/>
    <w:rsid w:val="00A82B69"/>
    <w:rsid w:val="00A82D8D"/>
    <w:rsid w:val="00A84B62"/>
    <w:rsid w:val="00AA1723"/>
    <w:rsid w:val="00AB24E3"/>
    <w:rsid w:val="00AE0037"/>
    <w:rsid w:val="00AE0136"/>
    <w:rsid w:val="00AE06BC"/>
    <w:rsid w:val="00B04B18"/>
    <w:rsid w:val="00B051C2"/>
    <w:rsid w:val="00B07AB8"/>
    <w:rsid w:val="00B30052"/>
    <w:rsid w:val="00B45449"/>
    <w:rsid w:val="00B52861"/>
    <w:rsid w:val="00B64918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B6B1D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3F15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128F"/>
    <w:rsid w:val="00E559F7"/>
    <w:rsid w:val="00E56291"/>
    <w:rsid w:val="00E66423"/>
    <w:rsid w:val="00E75D6B"/>
    <w:rsid w:val="00E77AF1"/>
    <w:rsid w:val="00EE1047"/>
    <w:rsid w:val="00EE1503"/>
    <w:rsid w:val="00EE575C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piotrowsk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piotrowski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E28DC-5689-44EF-835B-2BD315B06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5</cp:revision>
  <cp:lastPrinted>2019-11-14T14:50:00Z</cp:lastPrinted>
  <dcterms:created xsi:type="dcterms:W3CDTF">2022-02-11T10:17:00Z</dcterms:created>
  <dcterms:modified xsi:type="dcterms:W3CDTF">2022-02-16T10:43:00Z</dcterms:modified>
</cp:coreProperties>
</file>